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542B7" w:rsidRPr="00A02BE3" w:rsidRDefault="00D542B7" w:rsidP="00D542B7">
      <w:pPr>
        <w:jc w:val="center"/>
        <w:rPr>
          <w:rFonts w:hAnsi="宋体" w:cs="宋体"/>
          <w:b/>
          <w:bCs/>
          <w:color w:val="000000" w:themeColor="text1"/>
          <w:sz w:val="28"/>
          <w:szCs w:val="28"/>
        </w:rPr>
      </w:pPr>
      <w:r w:rsidRPr="00A02BE3">
        <w:rPr>
          <w:rFonts w:hAnsi="宋体" w:cs="宋体" w:hint="eastAsia"/>
          <w:b/>
          <w:bCs/>
          <w:color w:val="000000" w:themeColor="text1"/>
          <w:sz w:val="28"/>
          <w:szCs w:val="28"/>
        </w:rPr>
        <w:t>专业技术职务申请表</w:t>
      </w:r>
    </w:p>
    <w:p w:rsidR="00D542B7" w:rsidRPr="00A02BE3" w:rsidRDefault="00D542B7" w:rsidP="00D542B7">
      <w:pPr>
        <w:jc w:val="center"/>
        <w:rPr>
          <w:rFonts w:hAnsi="宋体" w:cs="宋体"/>
          <w:b/>
          <w:bCs/>
          <w:color w:val="000000" w:themeColor="text1"/>
          <w:szCs w:val="21"/>
        </w:rPr>
      </w:pPr>
      <w:r w:rsidRPr="00A02BE3">
        <w:rPr>
          <w:rFonts w:hAnsi="宋体" w:cs="宋体" w:hint="eastAsia"/>
          <w:b/>
          <w:bCs/>
          <w:color w:val="000000" w:themeColor="text1"/>
          <w:szCs w:val="21"/>
        </w:rPr>
        <w:t>（青年杰出人才申请正高级专业技术职务专用）</w:t>
      </w:r>
    </w:p>
    <w:p w:rsidR="0047517C" w:rsidRPr="00A02BE3" w:rsidRDefault="004E686B" w:rsidP="00D542B7">
      <w:pPr>
        <w:jc w:val="center"/>
        <w:rPr>
          <w:b/>
          <w:bCs/>
          <w:color w:val="000000" w:themeColor="text1"/>
          <w:sz w:val="24"/>
        </w:rPr>
      </w:pPr>
      <w:r w:rsidRPr="00A02BE3">
        <w:rPr>
          <w:b/>
          <w:bCs/>
          <w:color w:val="000000" w:themeColor="text1"/>
          <w:sz w:val="24"/>
        </w:rPr>
        <w:t>Application Form for Position of Professor</w:t>
      </w:r>
      <w:r w:rsidR="00D542B7" w:rsidRPr="00A02BE3">
        <w:rPr>
          <w:rFonts w:hint="eastAsia"/>
          <w:b/>
          <w:bCs/>
          <w:color w:val="000000" w:themeColor="text1"/>
          <w:sz w:val="24"/>
        </w:rPr>
        <w:t xml:space="preserve"> or Equivalent Position</w:t>
      </w:r>
      <w:r w:rsidRPr="00A02BE3">
        <w:rPr>
          <w:b/>
          <w:bCs/>
          <w:color w:val="000000" w:themeColor="text1"/>
          <w:sz w:val="24"/>
        </w:rPr>
        <w:t>, SYSU</w:t>
      </w:r>
      <w:r w:rsidR="00D542B7" w:rsidRPr="00A02BE3">
        <w:rPr>
          <w:rFonts w:hint="eastAsia"/>
          <w:b/>
          <w:bCs/>
          <w:color w:val="000000" w:themeColor="text1"/>
          <w:sz w:val="24"/>
        </w:rPr>
        <w:t xml:space="preserve"> Outstanding Young Faculty Use Only</w:t>
      </w:r>
    </w:p>
    <w:p w:rsidR="0047517C" w:rsidRPr="00A02BE3" w:rsidRDefault="004E686B">
      <w:pPr>
        <w:rPr>
          <w:color w:val="000000" w:themeColor="text1"/>
        </w:rPr>
      </w:pPr>
      <w:r w:rsidRPr="00A02BE3">
        <w:rPr>
          <w:color w:val="000000" w:themeColor="text1"/>
        </w:rPr>
        <w:t>编号</w:t>
      </w:r>
      <w:r w:rsidRPr="00A02BE3">
        <w:rPr>
          <w:color w:val="000000" w:themeColor="text1"/>
        </w:rPr>
        <w:t>No.</w:t>
      </w:r>
      <w:r w:rsidRPr="00A02BE3">
        <w:rPr>
          <w:color w:val="000000" w:themeColor="text1"/>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2"/>
        <w:gridCol w:w="1543"/>
        <w:gridCol w:w="1559"/>
        <w:gridCol w:w="1276"/>
        <w:gridCol w:w="1276"/>
        <w:gridCol w:w="1730"/>
      </w:tblGrid>
      <w:tr w:rsidR="00F96828" w:rsidRPr="00A02BE3" w:rsidTr="00716589">
        <w:trPr>
          <w:cantSplit/>
          <w:trHeight w:hRule="exact" w:val="843"/>
        </w:trPr>
        <w:tc>
          <w:tcPr>
            <w:tcW w:w="1542" w:type="dxa"/>
            <w:vAlign w:val="center"/>
          </w:tcPr>
          <w:p w:rsidR="00F96828" w:rsidRPr="00E6784C" w:rsidRDefault="00F96828" w:rsidP="00F96828">
            <w:pPr>
              <w:jc w:val="left"/>
              <w:rPr>
                <w:b/>
                <w:bCs/>
                <w:color w:val="000000" w:themeColor="text1"/>
              </w:rPr>
            </w:pPr>
            <w:r w:rsidRPr="00E6784C">
              <w:rPr>
                <w:rFonts w:hint="eastAsia"/>
                <w:b/>
                <w:bCs/>
                <w:color w:val="000000" w:themeColor="text1"/>
              </w:rPr>
              <w:t>申请职位</w:t>
            </w:r>
          </w:p>
          <w:p w:rsidR="00F96828" w:rsidRPr="00BA0AF3" w:rsidRDefault="00F96828" w:rsidP="00F96828">
            <w:pPr>
              <w:jc w:val="left"/>
              <w:rPr>
                <w:b/>
                <w:bCs/>
                <w:color w:val="000000" w:themeColor="text1"/>
                <w:highlight w:val="yellow"/>
              </w:rPr>
            </w:pPr>
            <w:r w:rsidRPr="00E6784C">
              <w:rPr>
                <w:rFonts w:hint="eastAsia"/>
                <w:color w:val="000000" w:themeColor="text1"/>
                <w:sz w:val="16"/>
                <w:szCs w:val="16"/>
              </w:rPr>
              <w:t>Position to Apply</w:t>
            </w:r>
          </w:p>
        </w:tc>
        <w:tc>
          <w:tcPr>
            <w:tcW w:w="1543" w:type="dxa"/>
            <w:vAlign w:val="center"/>
          </w:tcPr>
          <w:p w:rsidR="00F96828" w:rsidRPr="00BA0AF3" w:rsidRDefault="00F96828">
            <w:pPr>
              <w:spacing w:line="160" w:lineRule="exact"/>
              <w:jc w:val="center"/>
              <w:rPr>
                <w:color w:val="000000" w:themeColor="text1"/>
                <w:highlight w:val="yellow"/>
              </w:rPr>
            </w:pPr>
          </w:p>
        </w:tc>
        <w:tc>
          <w:tcPr>
            <w:tcW w:w="1559" w:type="dxa"/>
            <w:vAlign w:val="center"/>
          </w:tcPr>
          <w:p w:rsidR="00F96828" w:rsidRPr="00BA0AF3" w:rsidRDefault="00643593" w:rsidP="00F96828">
            <w:pPr>
              <w:jc w:val="left"/>
              <w:rPr>
                <w:b/>
                <w:bCs/>
                <w:color w:val="000000" w:themeColor="text1"/>
                <w:highlight w:val="yellow"/>
              </w:rPr>
            </w:pPr>
            <w:r w:rsidRPr="00D35AB9">
              <w:rPr>
                <w:rFonts w:hint="eastAsia"/>
                <w:b/>
                <w:bCs/>
                <w:color w:val="000000" w:themeColor="text1"/>
              </w:rPr>
              <w:t>应聘</w:t>
            </w:r>
            <w:r w:rsidR="00F96828" w:rsidRPr="00E6784C">
              <w:rPr>
                <w:rFonts w:hint="eastAsia"/>
                <w:b/>
                <w:bCs/>
                <w:color w:val="000000" w:themeColor="text1"/>
              </w:rPr>
              <w:t>学院（系）</w:t>
            </w:r>
          </w:p>
          <w:p w:rsidR="00F96828" w:rsidRPr="00BA0AF3" w:rsidRDefault="00F96828" w:rsidP="001C1DB3">
            <w:pPr>
              <w:spacing w:line="200" w:lineRule="exact"/>
              <w:rPr>
                <w:color w:val="000000" w:themeColor="text1"/>
                <w:sz w:val="16"/>
                <w:szCs w:val="16"/>
                <w:highlight w:val="yellow"/>
              </w:rPr>
            </w:pPr>
            <w:r w:rsidRPr="00E6784C">
              <w:rPr>
                <w:color w:val="000000" w:themeColor="text1"/>
                <w:sz w:val="16"/>
                <w:szCs w:val="16"/>
              </w:rPr>
              <w:t>School/ Department</w:t>
            </w:r>
            <w:r w:rsidR="007E0720" w:rsidRPr="00E6784C">
              <w:rPr>
                <w:rFonts w:hint="eastAsia"/>
                <w:color w:val="000000" w:themeColor="text1"/>
                <w:sz w:val="16"/>
                <w:szCs w:val="16"/>
              </w:rPr>
              <w:t xml:space="preserve"> to Apply</w:t>
            </w:r>
          </w:p>
        </w:tc>
        <w:tc>
          <w:tcPr>
            <w:tcW w:w="1276" w:type="dxa"/>
            <w:vAlign w:val="center"/>
          </w:tcPr>
          <w:p w:rsidR="00F96828" w:rsidRPr="00BA0AF3" w:rsidRDefault="00F96828">
            <w:pPr>
              <w:rPr>
                <w:color w:val="000000" w:themeColor="text1"/>
                <w:highlight w:val="yellow"/>
              </w:rPr>
            </w:pPr>
          </w:p>
        </w:tc>
        <w:tc>
          <w:tcPr>
            <w:tcW w:w="1276" w:type="dxa"/>
            <w:vAlign w:val="center"/>
          </w:tcPr>
          <w:p w:rsidR="00F96828" w:rsidRPr="00E6784C" w:rsidRDefault="00F96828">
            <w:pPr>
              <w:rPr>
                <w:b/>
                <w:bCs/>
                <w:color w:val="000000" w:themeColor="text1"/>
                <w:lang w:val="en-GB"/>
              </w:rPr>
            </w:pPr>
            <w:r w:rsidRPr="00E6784C">
              <w:rPr>
                <w:b/>
                <w:bCs/>
                <w:color w:val="000000" w:themeColor="text1"/>
                <w:lang w:val="en-GB"/>
              </w:rPr>
              <w:t>申请学科</w:t>
            </w:r>
          </w:p>
          <w:p w:rsidR="00F96828" w:rsidRPr="00A02BE3" w:rsidRDefault="007E3A5F">
            <w:pPr>
              <w:spacing w:line="160" w:lineRule="exact"/>
              <w:rPr>
                <w:color w:val="000000" w:themeColor="text1"/>
                <w:lang w:val="en-GB"/>
              </w:rPr>
            </w:pPr>
            <w:r w:rsidRPr="00E6784C">
              <w:rPr>
                <w:rFonts w:hint="eastAsia"/>
                <w:color w:val="000000" w:themeColor="text1"/>
                <w:sz w:val="16"/>
                <w:szCs w:val="16"/>
              </w:rPr>
              <w:t>Academic Field</w:t>
            </w:r>
            <w:r w:rsidR="007D3FB6" w:rsidRPr="00D35AB9">
              <w:rPr>
                <w:rFonts w:hint="eastAsia"/>
                <w:color w:val="000000" w:themeColor="text1"/>
                <w:sz w:val="16"/>
                <w:szCs w:val="16"/>
              </w:rPr>
              <w:t>to Apply</w:t>
            </w:r>
          </w:p>
        </w:tc>
        <w:tc>
          <w:tcPr>
            <w:tcW w:w="1730" w:type="dxa"/>
            <w:vAlign w:val="center"/>
          </w:tcPr>
          <w:p w:rsidR="00F96828" w:rsidRPr="00A02BE3" w:rsidRDefault="00F96828">
            <w:pPr>
              <w:rPr>
                <w:color w:val="000000" w:themeColor="text1"/>
              </w:rPr>
            </w:pPr>
          </w:p>
        </w:tc>
      </w:tr>
    </w:tbl>
    <w:p w:rsidR="0047517C" w:rsidRPr="00A02BE3" w:rsidRDefault="0047517C">
      <w:pPr>
        <w:rPr>
          <w:b/>
          <w:bCs/>
          <w:color w:val="000000" w:themeColor="text1"/>
        </w:rPr>
      </w:pPr>
    </w:p>
    <w:p w:rsidR="0047517C" w:rsidRPr="00A02BE3" w:rsidRDefault="004E686B">
      <w:pPr>
        <w:rPr>
          <w:b/>
          <w:bCs/>
          <w:color w:val="000000" w:themeColor="text1"/>
          <w:sz w:val="24"/>
        </w:rPr>
      </w:pPr>
      <w:r w:rsidRPr="00A02BE3">
        <w:rPr>
          <w:b/>
          <w:bCs/>
          <w:color w:val="000000" w:themeColor="text1"/>
          <w:sz w:val="24"/>
        </w:rPr>
        <w:t>一、个人资料</w:t>
      </w:r>
      <w:r w:rsidR="00AC7ECF" w:rsidRPr="00A02BE3">
        <w:rPr>
          <w:rFonts w:hint="eastAsia"/>
          <w:b/>
          <w:bCs/>
          <w:color w:val="000000" w:themeColor="text1"/>
          <w:sz w:val="24"/>
        </w:rPr>
        <w:t xml:space="preserve">Personal </w:t>
      </w:r>
      <w:r w:rsidRPr="00A02BE3">
        <w:rPr>
          <w:b/>
          <w:bCs/>
          <w:color w:val="000000" w:themeColor="text1"/>
          <w:sz w:val="24"/>
        </w:rPr>
        <w:t>Information</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5"/>
        <w:gridCol w:w="877"/>
        <w:gridCol w:w="780"/>
        <w:gridCol w:w="615"/>
        <w:gridCol w:w="521"/>
        <w:gridCol w:w="589"/>
        <w:gridCol w:w="491"/>
        <w:gridCol w:w="828"/>
        <w:gridCol w:w="241"/>
        <w:gridCol w:w="1035"/>
        <w:gridCol w:w="1134"/>
      </w:tblGrid>
      <w:tr w:rsidR="0047517C" w:rsidRPr="00A02BE3" w:rsidTr="00DC3D3D">
        <w:trPr>
          <w:trHeight w:val="482"/>
        </w:trPr>
        <w:tc>
          <w:tcPr>
            <w:tcW w:w="1815" w:type="dxa"/>
            <w:vAlign w:val="center"/>
          </w:tcPr>
          <w:p w:rsidR="0047517C" w:rsidRPr="00A02BE3" w:rsidRDefault="004E686B">
            <w:pPr>
              <w:jc w:val="left"/>
              <w:rPr>
                <w:b/>
                <w:bCs/>
                <w:color w:val="000000" w:themeColor="text1"/>
              </w:rPr>
            </w:pPr>
            <w:r w:rsidRPr="00A02BE3">
              <w:rPr>
                <w:b/>
                <w:bCs/>
                <w:color w:val="000000" w:themeColor="text1"/>
              </w:rPr>
              <w:t>姓名</w:t>
            </w:r>
          </w:p>
          <w:p w:rsidR="0047517C" w:rsidRPr="00A02BE3" w:rsidRDefault="004E686B">
            <w:pPr>
              <w:spacing w:line="160" w:lineRule="exact"/>
              <w:jc w:val="left"/>
              <w:rPr>
                <w:color w:val="000000" w:themeColor="text1"/>
              </w:rPr>
            </w:pPr>
            <w:r w:rsidRPr="00A02BE3">
              <w:rPr>
                <w:color w:val="000000" w:themeColor="text1"/>
                <w:sz w:val="16"/>
                <w:szCs w:val="16"/>
              </w:rPr>
              <w:t>Applicant Name</w:t>
            </w:r>
          </w:p>
        </w:tc>
        <w:tc>
          <w:tcPr>
            <w:tcW w:w="877" w:type="dxa"/>
            <w:vAlign w:val="center"/>
          </w:tcPr>
          <w:p w:rsidR="0047517C" w:rsidRPr="00A02BE3" w:rsidRDefault="0047517C">
            <w:pPr>
              <w:jc w:val="left"/>
              <w:rPr>
                <w:bCs/>
                <w:color w:val="000000" w:themeColor="text1"/>
              </w:rPr>
            </w:pPr>
          </w:p>
        </w:tc>
        <w:tc>
          <w:tcPr>
            <w:tcW w:w="780" w:type="dxa"/>
            <w:vAlign w:val="center"/>
          </w:tcPr>
          <w:p w:rsidR="0047517C" w:rsidRPr="00A02BE3" w:rsidRDefault="004E686B">
            <w:pPr>
              <w:jc w:val="left"/>
              <w:rPr>
                <w:b/>
                <w:bCs/>
                <w:color w:val="000000" w:themeColor="text1"/>
              </w:rPr>
            </w:pPr>
            <w:r w:rsidRPr="00A02BE3">
              <w:rPr>
                <w:b/>
                <w:bCs/>
                <w:color w:val="000000" w:themeColor="text1"/>
              </w:rPr>
              <w:t>性别</w:t>
            </w:r>
          </w:p>
          <w:p w:rsidR="0047517C" w:rsidRPr="00A02BE3" w:rsidRDefault="004E686B">
            <w:pPr>
              <w:spacing w:line="160" w:lineRule="exact"/>
              <w:jc w:val="left"/>
              <w:rPr>
                <w:color w:val="000000" w:themeColor="text1"/>
              </w:rPr>
            </w:pPr>
            <w:r w:rsidRPr="00A02BE3">
              <w:rPr>
                <w:color w:val="000000" w:themeColor="text1"/>
                <w:sz w:val="16"/>
                <w:szCs w:val="16"/>
              </w:rPr>
              <w:t>Gender</w:t>
            </w:r>
          </w:p>
        </w:tc>
        <w:tc>
          <w:tcPr>
            <w:tcW w:w="615" w:type="dxa"/>
            <w:tcBorders>
              <w:bottom w:val="single" w:sz="4" w:space="0" w:color="auto"/>
            </w:tcBorders>
            <w:vAlign w:val="center"/>
          </w:tcPr>
          <w:p w:rsidR="0047517C" w:rsidRPr="00A02BE3" w:rsidRDefault="0047517C">
            <w:pPr>
              <w:jc w:val="left"/>
              <w:rPr>
                <w:bCs/>
                <w:color w:val="000000" w:themeColor="text1"/>
              </w:rPr>
            </w:pPr>
          </w:p>
        </w:tc>
        <w:tc>
          <w:tcPr>
            <w:tcW w:w="1110" w:type="dxa"/>
            <w:gridSpan w:val="2"/>
            <w:vAlign w:val="center"/>
          </w:tcPr>
          <w:p w:rsidR="0047517C" w:rsidRPr="00A02BE3" w:rsidRDefault="004E686B">
            <w:pPr>
              <w:jc w:val="left"/>
              <w:rPr>
                <w:b/>
                <w:bCs/>
                <w:color w:val="000000" w:themeColor="text1"/>
              </w:rPr>
            </w:pPr>
            <w:r w:rsidRPr="00A02BE3">
              <w:rPr>
                <w:b/>
                <w:bCs/>
                <w:color w:val="000000" w:themeColor="text1"/>
              </w:rPr>
              <w:t>出生年月</w:t>
            </w:r>
          </w:p>
          <w:p w:rsidR="0047517C" w:rsidRPr="00A02BE3" w:rsidRDefault="004E686B">
            <w:pPr>
              <w:spacing w:line="160" w:lineRule="exact"/>
              <w:jc w:val="left"/>
              <w:rPr>
                <w:color w:val="000000" w:themeColor="text1"/>
              </w:rPr>
            </w:pPr>
            <w:r w:rsidRPr="00A02BE3">
              <w:rPr>
                <w:color w:val="000000" w:themeColor="text1"/>
                <w:sz w:val="16"/>
                <w:szCs w:val="16"/>
              </w:rPr>
              <w:t>Date of Birth</w:t>
            </w:r>
          </w:p>
        </w:tc>
        <w:tc>
          <w:tcPr>
            <w:tcW w:w="1319" w:type="dxa"/>
            <w:gridSpan w:val="2"/>
            <w:vAlign w:val="center"/>
          </w:tcPr>
          <w:p w:rsidR="0047517C" w:rsidRPr="00A02BE3" w:rsidRDefault="0047517C">
            <w:pPr>
              <w:jc w:val="left"/>
              <w:rPr>
                <w:bCs/>
                <w:color w:val="000000" w:themeColor="text1"/>
              </w:rPr>
            </w:pPr>
          </w:p>
        </w:tc>
        <w:tc>
          <w:tcPr>
            <w:tcW w:w="1276" w:type="dxa"/>
            <w:gridSpan w:val="2"/>
            <w:vAlign w:val="center"/>
          </w:tcPr>
          <w:p w:rsidR="0047517C" w:rsidRPr="00A02BE3" w:rsidRDefault="00966D60">
            <w:pPr>
              <w:jc w:val="left"/>
              <w:rPr>
                <w:b/>
                <w:bCs/>
                <w:color w:val="000000" w:themeColor="text1"/>
              </w:rPr>
            </w:pPr>
            <w:r w:rsidRPr="00A02BE3">
              <w:rPr>
                <w:rFonts w:hint="eastAsia"/>
                <w:b/>
                <w:bCs/>
                <w:color w:val="000000" w:themeColor="text1"/>
              </w:rPr>
              <w:t>国籍</w:t>
            </w:r>
          </w:p>
          <w:p w:rsidR="0047517C" w:rsidRPr="00A02BE3" w:rsidRDefault="00EE21C5">
            <w:pPr>
              <w:spacing w:line="160" w:lineRule="exact"/>
              <w:jc w:val="left"/>
              <w:rPr>
                <w:color w:val="000000" w:themeColor="text1"/>
              </w:rPr>
            </w:pPr>
            <w:r w:rsidRPr="00A02BE3">
              <w:rPr>
                <w:rFonts w:hint="eastAsia"/>
                <w:color w:val="000000" w:themeColor="text1"/>
                <w:sz w:val="16"/>
                <w:szCs w:val="16"/>
              </w:rPr>
              <w:t>Nationality</w:t>
            </w:r>
          </w:p>
        </w:tc>
        <w:tc>
          <w:tcPr>
            <w:tcW w:w="1134" w:type="dxa"/>
            <w:vAlign w:val="center"/>
          </w:tcPr>
          <w:p w:rsidR="0047517C" w:rsidRPr="00A02BE3" w:rsidRDefault="0047517C">
            <w:pPr>
              <w:jc w:val="left"/>
              <w:rPr>
                <w:bCs/>
                <w:color w:val="000000" w:themeColor="text1"/>
              </w:rPr>
            </w:pPr>
          </w:p>
        </w:tc>
      </w:tr>
      <w:tr w:rsidR="0047517C" w:rsidRPr="00A02BE3" w:rsidTr="00DC3D3D">
        <w:trPr>
          <w:trHeight w:val="482"/>
        </w:trPr>
        <w:tc>
          <w:tcPr>
            <w:tcW w:w="1815" w:type="dxa"/>
            <w:vAlign w:val="center"/>
          </w:tcPr>
          <w:p w:rsidR="0047517C" w:rsidRPr="00A02BE3" w:rsidRDefault="004E686B">
            <w:pPr>
              <w:jc w:val="left"/>
              <w:rPr>
                <w:b/>
                <w:bCs/>
                <w:color w:val="000000" w:themeColor="text1"/>
              </w:rPr>
            </w:pPr>
            <w:r w:rsidRPr="00A02BE3">
              <w:rPr>
                <w:b/>
                <w:bCs/>
                <w:color w:val="000000" w:themeColor="text1"/>
              </w:rPr>
              <w:t>最高学历、学位</w:t>
            </w:r>
          </w:p>
          <w:p w:rsidR="0047517C" w:rsidRPr="00A02BE3" w:rsidRDefault="004E686B">
            <w:pPr>
              <w:spacing w:line="160" w:lineRule="exact"/>
              <w:jc w:val="left"/>
              <w:rPr>
                <w:color w:val="000000" w:themeColor="text1"/>
              </w:rPr>
            </w:pPr>
            <w:r w:rsidRPr="00A02BE3">
              <w:rPr>
                <w:color w:val="000000" w:themeColor="text1"/>
                <w:sz w:val="16"/>
                <w:szCs w:val="16"/>
              </w:rPr>
              <w:t>Highest Degree</w:t>
            </w:r>
          </w:p>
        </w:tc>
        <w:tc>
          <w:tcPr>
            <w:tcW w:w="1657" w:type="dxa"/>
            <w:gridSpan w:val="2"/>
            <w:vAlign w:val="center"/>
          </w:tcPr>
          <w:p w:rsidR="0047517C" w:rsidRPr="00A02BE3" w:rsidRDefault="0047517C">
            <w:pPr>
              <w:jc w:val="left"/>
              <w:rPr>
                <w:bCs/>
                <w:color w:val="000000" w:themeColor="text1"/>
              </w:rPr>
            </w:pPr>
          </w:p>
        </w:tc>
        <w:tc>
          <w:tcPr>
            <w:tcW w:w="1725" w:type="dxa"/>
            <w:gridSpan w:val="3"/>
            <w:vAlign w:val="center"/>
          </w:tcPr>
          <w:p w:rsidR="0047517C" w:rsidRPr="00A02BE3" w:rsidRDefault="004E686B">
            <w:pPr>
              <w:jc w:val="left"/>
              <w:rPr>
                <w:b/>
                <w:bCs/>
                <w:color w:val="000000" w:themeColor="text1"/>
              </w:rPr>
            </w:pPr>
            <w:r w:rsidRPr="00A02BE3">
              <w:rPr>
                <w:b/>
                <w:bCs/>
                <w:color w:val="000000" w:themeColor="text1"/>
              </w:rPr>
              <w:t>毕业院校</w:t>
            </w:r>
          </w:p>
          <w:p w:rsidR="0047517C" w:rsidRPr="00A02BE3" w:rsidRDefault="00966D60">
            <w:pPr>
              <w:spacing w:line="160" w:lineRule="exact"/>
              <w:jc w:val="left"/>
              <w:rPr>
                <w:color w:val="000000" w:themeColor="text1"/>
              </w:rPr>
            </w:pPr>
            <w:r w:rsidRPr="00A02BE3">
              <w:rPr>
                <w:rFonts w:hint="eastAsia"/>
                <w:color w:val="000000" w:themeColor="text1"/>
                <w:sz w:val="16"/>
                <w:szCs w:val="16"/>
              </w:rPr>
              <w:t>Degree Institution</w:t>
            </w:r>
          </w:p>
        </w:tc>
        <w:tc>
          <w:tcPr>
            <w:tcW w:w="1319" w:type="dxa"/>
            <w:gridSpan w:val="2"/>
            <w:vAlign w:val="center"/>
          </w:tcPr>
          <w:p w:rsidR="0047517C" w:rsidRPr="00A02BE3" w:rsidRDefault="0047517C">
            <w:pPr>
              <w:jc w:val="left"/>
              <w:rPr>
                <w:bCs/>
                <w:color w:val="000000" w:themeColor="text1"/>
              </w:rPr>
            </w:pPr>
          </w:p>
        </w:tc>
        <w:tc>
          <w:tcPr>
            <w:tcW w:w="1276" w:type="dxa"/>
            <w:gridSpan w:val="2"/>
            <w:vAlign w:val="center"/>
          </w:tcPr>
          <w:p w:rsidR="0047517C" w:rsidRPr="00A02BE3" w:rsidRDefault="004E686B">
            <w:pPr>
              <w:jc w:val="left"/>
              <w:rPr>
                <w:b/>
                <w:bCs/>
                <w:color w:val="000000" w:themeColor="text1"/>
              </w:rPr>
            </w:pPr>
            <w:r w:rsidRPr="00A02BE3">
              <w:rPr>
                <w:b/>
                <w:bCs/>
                <w:color w:val="000000" w:themeColor="text1"/>
              </w:rPr>
              <w:t>毕业时间</w:t>
            </w:r>
          </w:p>
          <w:p w:rsidR="0047517C" w:rsidRPr="00A02BE3" w:rsidRDefault="004E686B">
            <w:pPr>
              <w:spacing w:line="160" w:lineRule="exact"/>
              <w:jc w:val="left"/>
              <w:rPr>
                <w:color w:val="000000" w:themeColor="text1"/>
              </w:rPr>
            </w:pPr>
            <w:r w:rsidRPr="00A02BE3">
              <w:rPr>
                <w:color w:val="000000" w:themeColor="text1"/>
                <w:sz w:val="16"/>
                <w:szCs w:val="16"/>
              </w:rPr>
              <w:t>Graduation Year</w:t>
            </w:r>
          </w:p>
        </w:tc>
        <w:tc>
          <w:tcPr>
            <w:tcW w:w="1134" w:type="dxa"/>
            <w:vAlign w:val="center"/>
          </w:tcPr>
          <w:p w:rsidR="0047517C" w:rsidRPr="00A02BE3" w:rsidRDefault="0047517C">
            <w:pPr>
              <w:jc w:val="left"/>
              <w:rPr>
                <w:bCs/>
                <w:color w:val="000000" w:themeColor="text1"/>
              </w:rPr>
            </w:pPr>
          </w:p>
        </w:tc>
      </w:tr>
      <w:tr w:rsidR="0047517C" w:rsidRPr="00A02BE3" w:rsidTr="00DC3D3D">
        <w:trPr>
          <w:trHeight w:val="482"/>
        </w:trPr>
        <w:tc>
          <w:tcPr>
            <w:tcW w:w="1815" w:type="dxa"/>
            <w:vAlign w:val="center"/>
          </w:tcPr>
          <w:p w:rsidR="0047517C" w:rsidRPr="00A02BE3" w:rsidRDefault="004E686B">
            <w:pPr>
              <w:jc w:val="left"/>
              <w:rPr>
                <w:color w:val="000000" w:themeColor="text1"/>
              </w:rPr>
            </w:pPr>
            <w:r w:rsidRPr="00A02BE3">
              <w:rPr>
                <w:b/>
                <w:bCs/>
                <w:color w:val="000000" w:themeColor="text1"/>
              </w:rPr>
              <w:t>现聘单位</w:t>
            </w:r>
          </w:p>
          <w:p w:rsidR="0047517C" w:rsidRPr="00A02BE3" w:rsidRDefault="004E686B">
            <w:pPr>
              <w:spacing w:line="160" w:lineRule="exact"/>
              <w:jc w:val="left"/>
              <w:rPr>
                <w:color w:val="000000" w:themeColor="text1"/>
              </w:rPr>
            </w:pPr>
            <w:r w:rsidRPr="00A02BE3">
              <w:rPr>
                <w:color w:val="000000" w:themeColor="text1"/>
                <w:sz w:val="16"/>
                <w:szCs w:val="16"/>
              </w:rPr>
              <w:t xml:space="preserve">Current </w:t>
            </w:r>
            <w:r w:rsidRPr="00A02BE3">
              <w:rPr>
                <w:rFonts w:hint="eastAsia"/>
                <w:color w:val="000000" w:themeColor="text1"/>
                <w:sz w:val="16"/>
                <w:szCs w:val="16"/>
              </w:rPr>
              <w:t>Employer</w:t>
            </w:r>
          </w:p>
        </w:tc>
        <w:tc>
          <w:tcPr>
            <w:tcW w:w="1657" w:type="dxa"/>
            <w:gridSpan w:val="2"/>
            <w:vAlign w:val="center"/>
          </w:tcPr>
          <w:p w:rsidR="0047517C" w:rsidRPr="00A02BE3" w:rsidRDefault="0047517C">
            <w:pPr>
              <w:jc w:val="left"/>
              <w:rPr>
                <w:bCs/>
                <w:color w:val="000000" w:themeColor="text1"/>
              </w:rPr>
            </w:pPr>
          </w:p>
        </w:tc>
        <w:tc>
          <w:tcPr>
            <w:tcW w:w="1725" w:type="dxa"/>
            <w:gridSpan w:val="3"/>
            <w:vAlign w:val="center"/>
          </w:tcPr>
          <w:p w:rsidR="0047517C" w:rsidRPr="00A02BE3" w:rsidRDefault="004E686B">
            <w:pPr>
              <w:spacing w:line="240" w:lineRule="exact"/>
              <w:jc w:val="left"/>
              <w:rPr>
                <w:b/>
                <w:bCs/>
                <w:color w:val="000000" w:themeColor="text1"/>
              </w:rPr>
            </w:pPr>
            <w:r w:rsidRPr="00A02BE3">
              <w:rPr>
                <w:b/>
                <w:bCs/>
                <w:color w:val="000000" w:themeColor="text1"/>
              </w:rPr>
              <w:t>现聘职位</w:t>
            </w:r>
          </w:p>
          <w:p w:rsidR="0047517C" w:rsidRPr="00A02BE3" w:rsidRDefault="004E686B">
            <w:pPr>
              <w:spacing w:line="160" w:lineRule="exact"/>
              <w:jc w:val="left"/>
              <w:rPr>
                <w:color w:val="000000" w:themeColor="text1"/>
              </w:rPr>
            </w:pPr>
            <w:r w:rsidRPr="00A02BE3">
              <w:rPr>
                <w:color w:val="000000" w:themeColor="text1"/>
                <w:sz w:val="16"/>
                <w:szCs w:val="16"/>
              </w:rPr>
              <w:t>Current Academic Title</w:t>
            </w:r>
          </w:p>
        </w:tc>
        <w:tc>
          <w:tcPr>
            <w:tcW w:w="1319" w:type="dxa"/>
            <w:gridSpan w:val="2"/>
            <w:vAlign w:val="center"/>
          </w:tcPr>
          <w:p w:rsidR="0047517C" w:rsidRPr="00A02BE3" w:rsidRDefault="0047517C">
            <w:pPr>
              <w:jc w:val="left"/>
              <w:rPr>
                <w:bCs/>
                <w:color w:val="000000" w:themeColor="text1"/>
              </w:rPr>
            </w:pPr>
          </w:p>
        </w:tc>
        <w:tc>
          <w:tcPr>
            <w:tcW w:w="1276" w:type="dxa"/>
            <w:gridSpan w:val="2"/>
            <w:vAlign w:val="center"/>
          </w:tcPr>
          <w:p w:rsidR="0047517C" w:rsidRPr="00A02BE3" w:rsidRDefault="004E686B">
            <w:pPr>
              <w:jc w:val="left"/>
              <w:rPr>
                <w:b/>
                <w:bCs/>
                <w:color w:val="000000" w:themeColor="text1"/>
              </w:rPr>
            </w:pPr>
            <w:r w:rsidRPr="00A02BE3">
              <w:rPr>
                <w:b/>
                <w:bCs/>
                <w:color w:val="000000" w:themeColor="text1"/>
              </w:rPr>
              <w:t>任职年月</w:t>
            </w:r>
          </w:p>
          <w:p w:rsidR="0047517C" w:rsidRPr="00A02BE3" w:rsidRDefault="007E3A5F" w:rsidP="00E31D14">
            <w:pPr>
              <w:spacing w:line="160" w:lineRule="exact"/>
              <w:jc w:val="left"/>
              <w:rPr>
                <w:color w:val="000000" w:themeColor="text1"/>
              </w:rPr>
            </w:pPr>
            <w:r w:rsidRPr="00A02BE3">
              <w:rPr>
                <w:rFonts w:hint="eastAsia"/>
                <w:color w:val="000000" w:themeColor="text1"/>
                <w:sz w:val="16"/>
                <w:szCs w:val="16"/>
              </w:rPr>
              <w:t>Starting from (</w:t>
            </w:r>
            <w:r w:rsidRPr="00A02BE3">
              <w:rPr>
                <w:color w:val="000000" w:themeColor="text1"/>
                <w:sz w:val="16"/>
                <w:szCs w:val="16"/>
              </w:rPr>
              <w:t>M/Y</w:t>
            </w:r>
            <w:r w:rsidRPr="00A02BE3">
              <w:rPr>
                <w:rFonts w:hint="eastAsia"/>
                <w:color w:val="000000" w:themeColor="text1"/>
                <w:sz w:val="16"/>
                <w:szCs w:val="16"/>
              </w:rPr>
              <w:t>)</w:t>
            </w:r>
          </w:p>
        </w:tc>
        <w:tc>
          <w:tcPr>
            <w:tcW w:w="1134" w:type="dxa"/>
            <w:vAlign w:val="center"/>
          </w:tcPr>
          <w:p w:rsidR="0047517C" w:rsidRPr="00A02BE3" w:rsidRDefault="0047517C">
            <w:pPr>
              <w:jc w:val="left"/>
              <w:rPr>
                <w:bCs/>
                <w:color w:val="000000" w:themeColor="text1"/>
              </w:rPr>
            </w:pPr>
          </w:p>
        </w:tc>
      </w:tr>
      <w:tr w:rsidR="00B30207" w:rsidRPr="008968ED" w:rsidTr="00DC3D3D">
        <w:trPr>
          <w:trHeight w:val="482"/>
        </w:trPr>
        <w:tc>
          <w:tcPr>
            <w:tcW w:w="1815" w:type="dxa"/>
            <w:vAlign w:val="center"/>
          </w:tcPr>
          <w:p w:rsidR="00B30207" w:rsidRPr="008968ED" w:rsidRDefault="00B30207" w:rsidP="00F01D0B">
            <w:pPr>
              <w:spacing w:line="220" w:lineRule="exact"/>
              <w:jc w:val="left"/>
              <w:rPr>
                <w:b/>
                <w:bCs/>
                <w:szCs w:val="22"/>
              </w:rPr>
            </w:pPr>
            <w:r w:rsidRPr="008968ED">
              <w:rPr>
                <w:rFonts w:hint="eastAsia"/>
                <w:b/>
                <w:bCs/>
                <w:szCs w:val="22"/>
              </w:rPr>
              <w:t>政治面貌</w:t>
            </w:r>
          </w:p>
          <w:p w:rsidR="00B30207" w:rsidRPr="008968ED" w:rsidRDefault="00B30207" w:rsidP="00F01D0B">
            <w:pPr>
              <w:spacing w:line="220" w:lineRule="exact"/>
              <w:jc w:val="left"/>
              <w:rPr>
                <w:b/>
                <w:bCs/>
                <w:szCs w:val="22"/>
              </w:rPr>
            </w:pPr>
            <w:r w:rsidRPr="008968ED">
              <w:rPr>
                <w:rFonts w:hint="eastAsia"/>
                <w:sz w:val="16"/>
                <w:szCs w:val="16"/>
              </w:rPr>
              <w:t>Political Status</w:t>
            </w:r>
          </w:p>
        </w:tc>
        <w:tc>
          <w:tcPr>
            <w:tcW w:w="1657" w:type="dxa"/>
            <w:gridSpan w:val="2"/>
            <w:vAlign w:val="center"/>
          </w:tcPr>
          <w:p w:rsidR="00B30207" w:rsidRPr="008968ED" w:rsidRDefault="00B30207" w:rsidP="00F01D0B">
            <w:pPr>
              <w:spacing w:line="220" w:lineRule="exact"/>
              <w:jc w:val="left"/>
              <w:rPr>
                <w:bCs/>
                <w:szCs w:val="22"/>
              </w:rPr>
            </w:pPr>
          </w:p>
        </w:tc>
        <w:tc>
          <w:tcPr>
            <w:tcW w:w="1725" w:type="dxa"/>
            <w:gridSpan w:val="3"/>
            <w:vAlign w:val="center"/>
          </w:tcPr>
          <w:p w:rsidR="00B30207" w:rsidRPr="008968ED" w:rsidRDefault="00B30207" w:rsidP="00F01D0B">
            <w:pPr>
              <w:spacing w:line="220" w:lineRule="exact"/>
              <w:jc w:val="left"/>
              <w:rPr>
                <w:b/>
                <w:bCs/>
                <w:szCs w:val="22"/>
              </w:rPr>
            </w:pPr>
            <w:r w:rsidRPr="008968ED">
              <w:rPr>
                <w:rFonts w:hint="eastAsia"/>
                <w:b/>
                <w:bCs/>
                <w:szCs w:val="22"/>
              </w:rPr>
              <w:t>参加党派时间</w:t>
            </w:r>
          </w:p>
          <w:p w:rsidR="00B30207" w:rsidRPr="008968ED" w:rsidRDefault="00B30207" w:rsidP="00F01D0B">
            <w:pPr>
              <w:spacing w:line="220" w:lineRule="exact"/>
              <w:jc w:val="left"/>
              <w:rPr>
                <w:b/>
                <w:bCs/>
                <w:szCs w:val="22"/>
              </w:rPr>
            </w:pPr>
            <w:r w:rsidRPr="008968ED">
              <w:rPr>
                <w:rFonts w:hint="eastAsia"/>
                <w:sz w:val="16"/>
                <w:szCs w:val="16"/>
              </w:rPr>
              <w:t>Time of Attending the Party</w:t>
            </w:r>
          </w:p>
        </w:tc>
        <w:tc>
          <w:tcPr>
            <w:tcW w:w="1319" w:type="dxa"/>
            <w:gridSpan w:val="2"/>
            <w:vAlign w:val="center"/>
          </w:tcPr>
          <w:p w:rsidR="00B30207" w:rsidRPr="008968ED" w:rsidRDefault="00B30207" w:rsidP="00F01D0B">
            <w:pPr>
              <w:spacing w:line="220" w:lineRule="exact"/>
              <w:jc w:val="left"/>
              <w:rPr>
                <w:bCs/>
                <w:szCs w:val="22"/>
              </w:rPr>
            </w:pPr>
          </w:p>
        </w:tc>
        <w:tc>
          <w:tcPr>
            <w:tcW w:w="1276" w:type="dxa"/>
            <w:gridSpan w:val="2"/>
            <w:vAlign w:val="center"/>
          </w:tcPr>
          <w:p w:rsidR="00B30207" w:rsidRPr="008968ED" w:rsidRDefault="00B30207" w:rsidP="00F01D0B">
            <w:pPr>
              <w:spacing w:line="220" w:lineRule="exact"/>
              <w:jc w:val="left"/>
              <w:rPr>
                <w:b/>
                <w:bCs/>
                <w:szCs w:val="22"/>
              </w:rPr>
            </w:pPr>
            <w:r w:rsidRPr="008968ED">
              <w:rPr>
                <w:rFonts w:hint="eastAsia"/>
                <w:b/>
                <w:bCs/>
                <w:szCs w:val="22"/>
              </w:rPr>
              <w:t>宗教信仰</w:t>
            </w:r>
          </w:p>
          <w:p w:rsidR="00B30207" w:rsidRPr="008968ED" w:rsidRDefault="00B30207" w:rsidP="00F01D0B">
            <w:pPr>
              <w:spacing w:line="220" w:lineRule="exact"/>
              <w:jc w:val="left"/>
              <w:rPr>
                <w:b/>
                <w:bCs/>
                <w:szCs w:val="22"/>
              </w:rPr>
            </w:pPr>
            <w:r w:rsidRPr="008968ED">
              <w:rPr>
                <w:rFonts w:hint="eastAsia"/>
                <w:sz w:val="16"/>
                <w:szCs w:val="16"/>
              </w:rPr>
              <w:t>Religion</w:t>
            </w:r>
          </w:p>
        </w:tc>
        <w:tc>
          <w:tcPr>
            <w:tcW w:w="1134" w:type="dxa"/>
            <w:vAlign w:val="center"/>
          </w:tcPr>
          <w:p w:rsidR="00B30207" w:rsidRPr="008968ED" w:rsidRDefault="00B30207" w:rsidP="00F01D0B">
            <w:pPr>
              <w:jc w:val="left"/>
              <w:rPr>
                <w:bCs/>
                <w:szCs w:val="22"/>
              </w:rPr>
            </w:pPr>
          </w:p>
        </w:tc>
      </w:tr>
      <w:tr w:rsidR="0047517C" w:rsidRPr="00A02BE3" w:rsidTr="004E3BAE">
        <w:trPr>
          <w:trHeight w:val="482"/>
        </w:trPr>
        <w:tc>
          <w:tcPr>
            <w:tcW w:w="1815" w:type="dxa"/>
            <w:vAlign w:val="center"/>
          </w:tcPr>
          <w:p w:rsidR="0047517C" w:rsidRPr="00A02BE3" w:rsidRDefault="004E686B">
            <w:pPr>
              <w:jc w:val="left"/>
              <w:rPr>
                <w:b/>
                <w:bCs/>
                <w:color w:val="000000" w:themeColor="text1"/>
              </w:rPr>
            </w:pPr>
            <w:r w:rsidRPr="00A02BE3">
              <w:rPr>
                <w:b/>
                <w:bCs/>
                <w:color w:val="000000" w:themeColor="text1"/>
              </w:rPr>
              <w:t>从事专业</w:t>
            </w:r>
          </w:p>
          <w:p w:rsidR="0047517C" w:rsidRPr="00A02BE3" w:rsidRDefault="004E686B">
            <w:pPr>
              <w:spacing w:line="160" w:lineRule="exact"/>
              <w:jc w:val="left"/>
              <w:rPr>
                <w:color w:val="000000" w:themeColor="text1"/>
              </w:rPr>
            </w:pPr>
            <w:r w:rsidRPr="00A02BE3">
              <w:rPr>
                <w:rFonts w:hint="eastAsia"/>
                <w:color w:val="000000" w:themeColor="text1"/>
                <w:sz w:val="16"/>
                <w:szCs w:val="16"/>
              </w:rPr>
              <w:t xml:space="preserve">Field of </w:t>
            </w:r>
            <w:r w:rsidR="007E3A5F" w:rsidRPr="00A02BE3">
              <w:rPr>
                <w:rFonts w:hint="eastAsia"/>
                <w:color w:val="000000" w:themeColor="text1"/>
                <w:sz w:val="16"/>
                <w:szCs w:val="16"/>
              </w:rPr>
              <w:t>Expertise</w:t>
            </w:r>
          </w:p>
        </w:tc>
        <w:tc>
          <w:tcPr>
            <w:tcW w:w="7111" w:type="dxa"/>
            <w:gridSpan w:val="10"/>
            <w:vAlign w:val="center"/>
          </w:tcPr>
          <w:p w:rsidR="0047517C" w:rsidRPr="00A02BE3" w:rsidRDefault="0047517C">
            <w:pPr>
              <w:jc w:val="left"/>
              <w:rPr>
                <w:bCs/>
                <w:color w:val="000000" w:themeColor="text1"/>
              </w:rPr>
            </w:pPr>
          </w:p>
        </w:tc>
      </w:tr>
      <w:tr w:rsidR="0047517C" w:rsidRPr="00A02BE3" w:rsidTr="004E3BAE">
        <w:tblPrEx>
          <w:tblBorders>
            <w:insideH w:val="none" w:sz="0" w:space="0" w:color="auto"/>
            <w:insideV w:val="none" w:sz="0" w:space="0" w:color="auto"/>
          </w:tblBorders>
        </w:tblPrEx>
        <w:trPr>
          <w:trHeight w:val="482"/>
        </w:trPr>
        <w:tc>
          <w:tcPr>
            <w:tcW w:w="1815" w:type="dxa"/>
            <w:tcBorders>
              <w:top w:val="single" w:sz="4" w:space="0" w:color="auto"/>
              <w:left w:val="single" w:sz="4" w:space="0" w:color="auto"/>
              <w:bottom w:val="single" w:sz="4" w:space="0" w:color="auto"/>
              <w:right w:val="single" w:sz="4" w:space="0" w:color="auto"/>
            </w:tcBorders>
            <w:vAlign w:val="center"/>
          </w:tcPr>
          <w:p w:rsidR="0047517C" w:rsidRPr="00A02BE3" w:rsidRDefault="004E686B">
            <w:pPr>
              <w:jc w:val="left"/>
              <w:rPr>
                <w:b/>
                <w:bCs/>
                <w:color w:val="000000" w:themeColor="text1"/>
              </w:rPr>
            </w:pPr>
            <w:r w:rsidRPr="00A02BE3">
              <w:rPr>
                <w:b/>
                <w:bCs/>
                <w:color w:val="000000" w:themeColor="text1"/>
              </w:rPr>
              <w:t>研究方向</w:t>
            </w:r>
          </w:p>
          <w:p w:rsidR="0047517C" w:rsidRPr="00A02BE3" w:rsidRDefault="004E686B">
            <w:pPr>
              <w:spacing w:line="160" w:lineRule="exact"/>
              <w:jc w:val="left"/>
              <w:rPr>
                <w:color w:val="000000" w:themeColor="text1"/>
              </w:rPr>
            </w:pPr>
            <w:r w:rsidRPr="00A02BE3">
              <w:rPr>
                <w:color w:val="000000" w:themeColor="text1"/>
                <w:sz w:val="16"/>
                <w:szCs w:val="16"/>
              </w:rPr>
              <w:t>Research Interests</w:t>
            </w:r>
          </w:p>
        </w:tc>
        <w:tc>
          <w:tcPr>
            <w:tcW w:w="7111" w:type="dxa"/>
            <w:gridSpan w:val="10"/>
            <w:tcBorders>
              <w:top w:val="single" w:sz="4" w:space="0" w:color="auto"/>
              <w:left w:val="single" w:sz="4" w:space="0" w:color="auto"/>
              <w:bottom w:val="single" w:sz="4" w:space="0" w:color="auto"/>
              <w:right w:val="single" w:sz="4" w:space="0" w:color="auto"/>
            </w:tcBorders>
            <w:vAlign w:val="center"/>
          </w:tcPr>
          <w:p w:rsidR="0047517C" w:rsidRPr="00A02BE3" w:rsidRDefault="0047517C">
            <w:pPr>
              <w:jc w:val="left"/>
              <w:rPr>
                <w:bCs/>
                <w:color w:val="000000" w:themeColor="text1"/>
              </w:rPr>
            </w:pPr>
          </w:p>
        </w:tc>
      </w:tr>
      <w:tr w:rsidR="0047517C" w:rsidRPr="00A02BE3" w:rsidTr="004E3BAE">
        <w:tblPrEx>
          <w:tblBorders>
            <w:insideH w:val="none" w:sz="0" w:space="0" w:color="auto"/>
            <w:insideV w:val="none" w:sz="0" w:space="0" w:color="auto"/>
          </w:tblBorders>
        </w:tblPrEx>
        <w:trPr>
          <w:trHeight w:val="482"/>
        </w:trPr>
        <w:tc>
          <w:tcPr>
            <w:tcW w:w="1815" w:type="dxa"/>
            <w:tcBorders>
              <w:top w:val="single" w:sz="4" w:space="0" w:color="auto"/>
              <w:left w:val="single" w:sz="4" w:space="0" w:color="auto"/>
              <w:bottom w:val="single" w:sz="4" w:space="0" w:color="auto"/>
              <w:right w:val="single" w:sz="4" w:space="0" w:color="auto"/>
            </w:tcBorders>
            <w:vAlign w:val="center"/>
          </w:tcPr>
          <w:p w:rsidR="0047517C" w:rsidRPr="00A02BE3" w:rsidRDefault="004E686B">
            <w:pPr>
              <w:jc w:val="left"/>
              <w:rPr>
                <w:b/>
                <w:bCs/>
                <w:color w:val="000000" w:themeColor="text1"/>
              </w:rPr>
            </w:pPr>
            <w:r w:rsidRPr="00A02BE3">
              <w:rPr>
                <w:b/>
                <w:bCs/>
                <w:color w:val="000000" w:themeColor="text1"/>
              </w:rPr>
              <w:t>身份证号码</w:t>
            </w:r>
          </w:p>
          <w:p w:rsidR="0047517C" w:rsidRPr="00A02BE3" w:rsidRDefault="004E686B">
            <w:pPr>
              <w:spacing w:line="160" w:lineRule="exact"/>
              <w:jc w:val="left"/>
              <w:rPr>
                <w:color w:val="000000" w:themeColor="text1"/>
              </w:rPr>
            </w:pPr>
            <w:r w:rsidRPr="00A02BE3">
              <w:rPr>
                <w:color w:val="000000" w:themeColor="text1"/>
                <w:sz w:val="16"/>
                <w:szCs w:val="16"/>
              </w:rPr>
              <w:t>ID No.</w:t>
            </w:r>
          </w:p>
        </w:tc>
        <w:tc>
          <w:tcPr>
            <w:tcW w:w="2793" w:type="dxa"/>
            <w:gridSpan w:val="4"/>
            <w:tcBorders>
              <w:top w:val="single" w:sz="4" w:space="0" w:color="auto"/>
              <w:left w:val="single" w:sz="4" w:space="0" w:color="auto"/>
              <w:bottom w:val="single" w:sz="4" w:space="0" w:color="auto"/>
              <w:right w:val="single" w:sz="4" w:space="0" w:color="auto"/>
            </w:tcBorders>
            <w:vAlign w:val="center"/>
          </w:tcPr>
          <w:p w:rsidR="0047517C" w:rsidRPr="00A02BE3" w:rsidRDefault="0047517C">
            <w:pPr>
              <w:jc w:val="left"/>
              <w:rPr>
                <w:bCs/>
                <w:color w:val="000000" w:themeColor="text1"/>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7517C" w:rsidRPr="00A02BE3" w:rsidRDefault="004E686B">
            <w:pPr>
              <w:jc w:val="left"/>
              <w:rPr>
                <w:b/>
                <w:bCs/>
                <w:color w:val="000000" w:themeColor="text1"/>
              </w:rPr>
            </w:pPr>
            <w:r w:rsidRPr="00A02BE3">
              <w:rPr>
                <w:b/>
                <w:bCs/>
                <w:color w:val="000000" w:themeColor="text1"/>
              </w:rPr>
              <w:t>电子邮件</w:t>
            </w:r>
          </w:p>
          <w:p w:rsidR="0047517C" w:rsidRPr="00A02BE3" w:rsidRDefault="004E686B">
            <w:pPr>
              <w:spacing w:line="160" w:lineRule="exact"/>
              <w:jc w:val="left"/>
              <w:rPr>
                <w:color w:val="000000" w:themeColor="text1"/>
              </w:rPr>
            </w:pPr>
            <w:r w:rsidRPr="00A02BE3">
              <w:rPr>
                <w:color w:val="000000" w:themeColor="text1"/>
                <w:sz w:val="16"/>
                <w:szCs w:val="16"/>
              </w:rPr>
              <w:t>Email</w:t>
            </w:r>
          </w:p>
        </w:tc>
        <w:tc>
          <w:tcPr>
            <w:tcW w:w="3238" w:type="dxa"/>
            <w:gridSpan w:val="4"/>
            <w:tcBorders>
              <w:top w:val="single" w:sz="4" w:space="0" w:color="auto"/>
              <w:left w:val="single" w:sz="4" w:space="0" w:color="auto"/>
              <w:bottom w:val="single" w:sz="4" w:space="0" w:color="auto"/>
              <w:right w:val="single" w:sz="4" w:space="0" w:color="auto"/>
            </w:tcBorders>
            <w:vAlign w:val="center"/>
          </w:tcPr>
          <w:p w:rsidR="0047517C" w:rsidRPr="00A02BE3" w:rsidRDefault="0047517C">
            <w:pPr>
              <w:jc w:val="left"/>
              <w:rPr>
                <w:bCs/>
                <w:color w:val="000000" w:themeColor="text1"/>
              </w:rPr>
            </w:pPr>
          </w:p>
        </w:tc>
      </w:tr>
      <w:tr w:rsidR="0047517C" w:rsidRPr="00A02BE3" w:rsidTr="004E3BAE">
        <w:tblPrEx>
          <w:tblBorders>
            <w:insideH w:val="none" w:sz="0" w:space="0" w:color="auto"/>
            <w:insideV w:val="none" w:sz="0" w:space="0" w:color="auto"/>
          </w:tblBorders>
        </w:tblPrEx>
        <w:trPr>
          <w:trHeight w:val="482"/>
        </w:trPr>
        <w:tc>
          <w:tcPr>
            <w:tcW w:w="1815" w:type="dxa"/>
            <w:tcBorders>
              <w:top w:val="single" w:sz="4" w:space="0" w:color="auto"/>
              <w:left w:val="single" w:sz="4" w:space="0" w:color="auto"/>
              <w:bottom w:val="single" w:sz="4" w:space="0" w:color="auto"/>
              <w:right w:val="single" w:sz="4" w:space="0" w:color="auto"/>
            </w:tcBorders>
            <w:vAlign w:val="center"/>
          </w:tcPr>
          <w:p w:rsidR="0047517C" w:rsidRPr="00A02BE3" w:rsidRDefault="004E686B">
            <w:pPr>
              <w:jc w:val="left"/>
              <w:rPr>
                <w:b/>
                <w:bCs/>
                <w:color w:val="000000" w:themeColor="text1"/>
              </w:rPr>
            </w:pPr>
            <w:r w:rsidRPr="00A02BE3">
              <w:rPr>
                <w:b/>
                <w:bCs/>
                <w:color w:val="000000" w:themeColor="text1"/>
              </w:rPr>
              <w:t>通讯地址</w:t>
            </w:r>
          </w:p>
          <w:p w:rsidR="0047517C" w:rsidRPr="00A02BE3" w:rsidRDefault="009E15B1">
            <w:pPr>
              <w:spacing w:line="160" w:lineRule="exact"/>
              <w:jc w:val="left"/>
              <w:rPr>
                <w:color w:val="000000" w:themeColor="text1"/>
              </w:rPr>
            </w:pPr>
            <w:r w:rsidRPr="00A02BE3">
              <w:rPr>
                <w:rFonts w:hint="eastAsia"/>
                <w:color w:val="000000" w:themeColor="text1"/>
                <w:sz w:val="16"/>
                <w:szCs w:val="16"/>
              </w:rPr>
              <w:t>Mailing</w:t>
            </w:r>
            <w:r w:rsidR="004E686B" w:rsidRPr="00A02BE3">
              <w:rPr>
                <w:color w:val="000000" w:themeColor="text1"/>
                <w:sz w:val="16"/>
                <w:szCs w:val="16"/>
              </w:rPr>
              <w:t>Address</w:t>
            </w:r>
          </w:p>
        </w:tc>
        <w:tc>
          <w:tcPr>
            <w:tcW w:w="3873" w:type="dxa"/>
            <w:gridSpan w:val="6"/>
            <w:tcBorders>
              <w:top w:val="single" w:sz="4" w:space="0" w:color="auto"/>
              <w:left w:val="single" w:sz="4" w:space="0" w:color="auto"/>
              <w:bottom w:val="single" w:sz="4" w:space="0" w:color="auto"/>
              <w:right w:val="single" w:sz="4" w:space="0" w:color="auto"/>
            </w:tcBorders>
            <w:vAlign w:val="center"/>
          </w:tcPr>
          <w:p w:rsidR="0047517C" w:rsidRPr="00A02BE3" w:rsidRDefault="0047517C">
            <w:pPr>
              <w:jc w:val="left"/>
              <w:rPr>
                <w:bCs/>
                <w:color w:val="000000" w:themeColor="text1"/>
              </w:rPr>
            </w:pP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47517C" w:rsidRPr="00A02BE3" w:rsidRDefault="004E686B">
            <w:pPr>
              <w:jc w:val="left"/>
              <w:rPr>
                <w:b/>
                <w:bCs/>
                <w:color w:val="000000" w:themeColor="text1"/>
              </w:rPr>
            </w:pPr>
            <w:r w:rsidRPr="00A02BE3">
              <w:rPr>
                <w:b/>
                <w:bCs/>
                <w:color w:val="000000" w:themeColor="text1"/>
              </w:rPr>
              <w:t>手机</w:t>
            </w:r>
          </w:p>
          <w:p w:rsidR="0047517C" w:rsidRPr="00A02BE3" w:rsidRDefault="004E686B">
            <w:pPr>
              <w:spacing w:line="160" w:lineRule="exact"/>
              <w:jc w:val="left"/>
              <w:rPr>
                <w:color w:val="000000" w:themeColor="text1"/>
              </w:rPr>
            </w:pPr>
            <w:r w:rsidRPr="00A02BE3">
              <w:rPr>
                <w:color w:val="000000" w:themeColor="text1"/>
                <w:sz w:val="16"/>
                <w:szCs w:val="16"/>
              </w:rPr>
              <w:t>Mobile No.</w:t>
            </w:r>
          </w:p>
        </w:tc>
        <w:tc>
          <w:tcPr>
            <w:tcW w:w="2169" w:type="dxa"/>
            <w:gridSpan w:val="2"/>
            <w:tcBorders>
              <w:top w:val="single" w:sz="4" w:space="0" w:color="auto"/>
              <w:left w:val="single" w:sz="4" w:space="0" w:color="auto"/>
              <w:bottom w:val="single" w:sz="4" w:space="0" w:color="auto"/>
              <w:right w:val="single" w:sz="4" w:space="0" w:color="auto"/>
            </w:tcBorders>
            <w:vAlign w:val="center"/>
          </w:tcPr>
          <w:p w:rsidR="0047517C" w:rsidRPr="00A02BE3" w:rsidRDefault="0047517C">
            <w:pPr>
              <w:jc w:val="left"/>
              <w:rPr>
                <w:bCs/>
                <w:color w:val="000000" w:themeColor="text1"/>
              </w:rPr>
            </w:pPr>
          </w:p>
        </w:tc>
      </w:tr>
    </w:tbl>
    <w:p w:rsidR="0047517C" w:rsidRPr="00A02BE3" w:rsidRDefault="0047517C">
      <w:pPr>
        <w:rPr>
          <w:color w:val="000000" w:themeColor="text1"/>
        </w:rPr>
      </w:pPr>
    </w:p>
    <w:p w:rsidR="0047517C" w:rsidRPr="00A02BE3" w:rsidRDefault="004E686B">
      <w:pPr>
        <w:numPr>
          <w:ilvl w:val="0"/>
          <w:numId w:val="1"/>
        </w:numPr>
        <w:rPr>
          <w:b/>
          <w:bCs/>
          <w:color w:val="000000" w:themeColor="text1"/>
          <w:sz w:val="24"/>
        </w:rPr>
      </w:pPr>
      <w:r w:rsidRPr="00A02BE3">
        <w:rPr>
          <w:b/>
          <w:bCs/>
          <w:color w:val="000000" w:themeColor="text1"/>
          <w:sz w:val="24"/>
        </w:rPr>
        <w:t>学习经历（大学及以上，含海外进修经历）</w:t>
      </w:r>
    </w:p>
    <w:p w:rsidR="0047517C" w:rsidRPr="00A02BE3" w:rsidRDefault="004E686B">
      <w:pPr>
        <w:rPr>
          <w:color w:val="000000" w:themeColor="text1"/>
          <w:sz w:val="24"/>
        </w:rPr>
      </w:pPr>
      <w:r w:rsidRPr="00A02BE3">
        <w:rPr>
          <w:b/>
          <w:bCs/>
          <w:color w:val="000000" w:themeColor="text1"/>
          <w:sz w:val="24"/>
        </w:rPr>
        <w:t xml:space="preserve">Educational Background </w:t>
      </w:r>
      <w:r w:rsidR="0047517C" w:rsidRPr="00A02BE3">
        <w:rPr>
          <w:color w:val="000000" w:themeColor="text1"/>
          <w:sz w:val="24"/>
        </w:rPr>
        <w:t>(Bachelor degree and above, overseas study included)</w:t>
      </w:r>
    </w:p>
    <w:tbl>
      <w:tblPr>
        <w:tblW w:w="8926" w:type="dxa"/>
        <w:tblBorders>
          <w:top w:val="single" w:sz="4" w:space="0" w:color="auto"/>
          <w:left w:val="single" w:sz="4" w:space="0" w:color="auto"/>
          <w:bottom w:val="single" w:sz="4" w:space="0" w:color="auto"/>
          <w:right w:val="single" w:sz="4" w:space="0" w:color="auto"/>
        </w:tblBorders>
        <w:shd w:val="clear" w:color="auto" w:fill="FFFFFF"/>
        <w:tblLayout w:type="fixed"/>
        <w:tblLook w:val="0000"/>
      </w:tblPr>
      <w:tblGrid>
        <w:gridCol w:w="1126"/>
        <w:gridCol w:w="1140"/>
        <w:gridCol w:w="3242"/>
        <w:gridCol w:w="1378"/>
        <w:gridCol w:w="2040"/>
      </w:tblGrid>
      <w:tr w:rsidR="0047517C" w:rsidRPr="00A02BE3" w:rsidTr="004E3BAE">
        <w:trPr>
          <w:trHeight w:val="340"/>
        </w:trPr>
        <w:tc>
          <w:tcPr>
            <w:tcW w:w="22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起止年月</w:t>
            </w:r>
            <w:r w:rsidRPr="00A02BE3">
              <w:rPr>
                <w:b/>
                <w:color w:val="000000" w:themeColor="text1"/>
                <w:sz w:val="16"/>
                <w:szCs w:val="16"/>
              </w:rPr>
              <w:t>Date</w:t>
            </w:r>
          </w:p>
        </w:tc>
        <w:tc>
          <w:tcPr>
            <w:tcW w:w="32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学校名称</w:t>
            </w:r>
          </w:p>
          <w:p w:rsidR="0047517C" w:rsidRPr="00A02BE3" w:rsidRDefault="004E686B">
            <w:pPr>
              <w:spacing w:line="160" w:lineRule="exact"/>
              <w:jc w:val="center"/>
              <w:rPr>
                <w:b/>
                <w:color w:val="000000" w:themeColor="text1"/>
                <w:sz w:val="20"/>
                <w:szCs w:val="20"/>
              </w:rPr>
            </w:pPr>
            <w:r w:rsidRPr="00A02BE3">
              <w:rPr>
                <w:b/>
                <w:color w:val="000000" w:themeColor="text1"/>
                <w:sz w:val="20"/>
                <w:szCs w:val="20"/>
              </w:rPr>
              <w:t>Schools/Institutions Attended</w:t>
            </w:r>
          </w:p>
          <w:p w:rsidR="0047517C" w:rsidRPr="00A02BE3" w:rsidRDefault="004E686B">
            <w:pPr>
              <w:jc w:val="center"/>
              <w:rPr>
                <w:color w:val="000000" w:themeColor="text1"/>
              </w:rPr>
            </w:pPr>
            <w:r w:rsidRPr="00A02BE3">
              <w:rPr>
                <w:color w:val="000000" w:themeColor="text1"/>
              </w:rPr>
              <w:t>（海外高校请注明所在国家</w:t>
            </w:r>
            <w:r w:rsidRPr="00A02BE3">
              <w:rPr>
                <w:rFonts w:hint="eastAsia"/>
                <w:color w:val="000000" w:themeColor="text1"/>
              </w:rPr>
              <w:t>)</w:t>
            </w:r>
          </w:p>
          <w:p w:rsidR="0047517C" w:rsidRPr="00A02BE3" w:rsidRDefault="004E686B">
            <w:pPr>
              <w:spacing w:line="160" w:lineRule="exact"/>
              <w:jc w:val="center"/>
              <w:rPr>
                <w:b/>
                <w:color w:val="000000" w:themeColor="text1"/>
              </w:rPr>
            </w:pPr>
            <w:r w:rsidRPr="00A02BE3">
              <w:rPr>
                <w:rFonts w:hint="eastAsia"/>
                <w:color w:val="000000" w:themeColor="text1"/>
              </w:rPr>
              <w:t>(</w:t>
            </w:r>
            <w:r w:rsidRPr="00A02BE3">
              <w:rPr>
                <w:color w:val="000000" w:themeColor="text1"/>
                <w:sz w:val="20"/>
                <w:szCs w:val="20"/>
              </w:rPr>
              <w:t>Country Should be Stated</w:t>
            </w:r>
            <w:r w:rsidRPr="00A02BE3">
              <w:rPr>
                <w:color w:val="000000" w:themeColor="text1"/>
              </w:rPr>
              <w:t>）</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学历</w:t>
            </w:r>
            <w:r w:rsidRPr="00A02BE3">
              <w:rPr>
                <w:b/>
                <w:color w:val="000000" w:themeColor="text1"/>
              </w:rPr>
              <w:t>/</w:t>
            </w:r>
            <w:r w:rsidRPr="00A02BE3">
              <w:rPr>
                <w:b/>
                <w:color w:val="000000" w:themeColor="text1"/>
              </w:rPr>
              <w:t>学位</w:t>
            </w:r>
          </w:p>
          <w:p w:rsidR="0047517C" w:rsidRPr="00A02BE3" w:rsidRDefault="004E686B">
            <w:pPr>
              <w:jc w:val="center"/>
              <w:rPr>
                <w:b/>
                <w:color w:val="000000" w:themeColor="text1"/>
              </w:rPr>
            </w:pPr>
            <w:r w:rsidRPr="00A02BE3">
              <w:rPr>
                <w:b/>
                <w:color w:val="000000" w:themeColor="text1"/>
                <w:sz w:val="16"/>
                <w:szCs w:val="16"/>
              </w:rPr>
              <w:t>Degree Obtained</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专业</w:t>
            </w:r>
          </w:p>
          <w:p w:rsidR="0047517C" w:rsidRPr="00A02BE3" w:rsidRDefault="004E686B">
            <w:pPr>
              <w:jc w:val="center"/>
              <w:rPr>
                <w:b/>
                <w:color w:val="000000" w:themeColor="text1"/>
              </w:rPr>
            </w:pPr>
            <w:r w:rsidRPr="00A02BE3">
              <w:rPr>
                <w:b/>
                <w:color w:val="000000" w:themeColor="text1"/>
                <w:sz w:val="20"/>
                <w:szCs w:val="20"/>
              </w:rPr>
              <w:t>Major</w:t>
            </w:r>
          </w:p>
        </w:tc>
      </w:tr>
      <w:tr w:rsidR="0047517C" w:rsidRPr="00A02BE3" w:rsidTr="004E3BAE">
        <w:trPr>
          <w:trHeight w:val="644"/>
        </w:trPr>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rPr>
                <w:b/>
                <w:color w:val="000000" w:themeColor="text1"/>
              </w:rPr>
            </w:pPr>
            <w:r w:rsidRPr="00A02BE3">
              <w:rPr>
                <w:b/>
                <w:color w:val="000000" w:themeColor="text1"/>
              </w:rPr>
              <w:t>自</w:t>
            </w:r>
            <w:r w:rsidRPr="00A02BE3">
              <w:rPr>
                <w:b/>
                <w:color w:val="000000" w:themeColor="text1"/>
                <w:sz w:val="20"/>
                <w:szCs w:val="20"/>
              </w:rPr>
              <w:t>From</w:t>
            </w:r>
          </w:p>
        </w:tc>
        <w:tc>
          <w:tcPr>
            <w:tcW w:w="114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rPr>
                <w:b/>
                <w:color w:val="000000" w:themeColor="text1"/>
              </w:rPr>
            </w:pPr>
            <w:r w:rsidRPr="00A02BE3">
              <w:rPr>
                <w:b/>
                <w:color w:val="000000" w:themeColor="text1"/>
              </w:rPr>
              <w:t>至</w:t>
            </w:r>
            <w:r w:rsidRPr="00A02BE3">
              <w:rPr>
                <w:b/>
                <w:color w:val="000000" w:themeColor="text1"/>
                <w:sz w:val="20"/>
                <w:szCs w:val="20"/>
              </w:rPr>
              <w:t>To</w:t>
            </w:r>
          </w:p>
        </w:tc>
        <w:tc>
          <w:tcPr>
            <w:tcW w:w="32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widowControl/>
              <w:jc w:val="left"/>
              <w:rPr>
                <w:b/>
                <w:color w:val="000000" w:themeColor="text1"/>
              </w:rPr>
            </w:pPr>
          </w:p>
        </w:tc>
        <w:tc>
          <w:tcPr>
            <w:tcW w:w="137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widowControl/>
              <w:jc w:val="left"/>
              <w:rPr>
                <w:b/>
                <w:color w:val="000000" w:themeColor="text1"/>
              </w:rPr>
            </w:pPr>
          </w:p>
        </w:tc>
        <w:tc>
          <w:tcPr>
            <w:tcW w:w="20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widowControl/>
              <w:jc w:val="left"/>
              <w:rPr>
                <w:b/>
                <w:color w:val="000000" w:themeColor="text1"/>
              </w:rPr>
            </w:pPr>
          </w:p>
        </w:tc>
      </w:tr>
      <w:tr w:rsidR="0047517C" w:rsidRPr="00A02BE3" w:rsidTr="004E3BAE">
        <w:trPr>
          <w:trHeight w:val="454"/>
        </w:trPr>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3242"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1378"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204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r>
      <w:tr w:rsidR="0047517C" w:rsidRPr="00A02BE3" w:rsidTr="004E3BAE">
        <w:trPr>
          <w:trHeight w:val="454"/>
        </w:trPr>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3242"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1378"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204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r>
      <w:tr w:rsidR="0047517C" w:rsidRPr="00A02BE3" w:rsidTr="004E3BAE">
        <w:trPr>
          <w:trHeight w:val="454"/>
        </w:trPr>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3242"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1378"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204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r>
      <w:tr w:rsidR="0047517C" w:rsidRPr="00A02BE3" w:rsidTr="004E3BAE">
        <w:trPr>
          <w:trHeight w:val="454"/>
        </w:trPr>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3242"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1378"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c>
          <w:tcPr>
            <w:tcW w:w="204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sz w:val="18"/>
              </w:rPr>
            </w:pPr>
          </w:p>
        </w:tc>
      </w:tr>
    </w:tbl>
    <w:p w:rsidR="007E3A5F" w:rsidRPr="00A02BE3" w:rsidRDefault="007E3A5F">
      <w:pPr>
        <w:rPr>
          <w:b/>
          <w:bCs/>
          <w:color w:val="000000" w:themeColor="text1"/>
          <w:sz w:val="24"/>
        </w:rPr>
      </w:pPr>
    </w:p>
    <w:p w:rsidR="0047517C" w:rsidRPr="00A02BE3" w:rsidRDefault="004E686B">
      <w:pPr>
        <w:rPr>
          <w:b/>
          <w:bCs/>
          <w:color w:val="000000" w:themeColor="text1"/>
          <w:sz w:val="24"/>
        </w:rPr>
      </w:pPr>
      <w:r w:rsidRPr="00A02BE3">
        <w:rPr>
          <w:b/>
          <w:bCs/>
          <w:color w:val="000000" w:themeColor="text1"/>
          <w:sz w:val="24"/>
        </w:rPr>
        <w:t>三、工作经历</w:t>
      </w:r>
      <w:r w:rsidRPr="00A02BE3">
        <w:rPr>
          <w:b/>
          <w:bCs/>
          <w:color w:val="000000" w:themeColor="text1"/>
          <w:sz w:val="24"/>
        </w:rPr>
        <w:t>Employment History</w:t>
      </w:r>
    </w:p>
    <w:tbl>
      <w:tblPr>
        <w:tblW w:w="8926" w:type="dxa"/>
        <w:tblBorders>
          <w:top w:val="single" w:sz="4" w:space="0" w:color="auto"/>
          <w:left w:val="single" w:sz="4" w:space="0" w:color="auto"/>
          <w:bottom w:val="single" w:sz="4" w:space="0" w:color="auto"/>
          <w:right w:val="single" w:sz="4" w:space="0" w:color="auto"/>
        </w:tblBorders>
        <w:shd w:val="clear" w:color="auto" w:fill="FFFFFF"/>
        <w:tblLayout w:type="fixed"/>
        <w:tblLook w:val="0000"/>
      </w:tblPr>
      <w:tblGrid>
        <w:gridCol w:w="1224"/>
        <w:gridCol w:w="1224"/>
        <w:gridCol w:w="4680"/>
        <w:gridCol w:w="1798"/>
      </w:tblGrid>
      <w:tr w:rsidR="0047517C" w:rsidRPr="00A02BE3" w:rsidTr="004E3BAE">
        <w:trPr>
          <w:trHeight w:val="387"/>
        </w:trPr>
        <w:tc>
          <w:tcPr>
            <w:tcW w:w="24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起止年月</w:t>
            </w:r>
            <w:r w:rsidRPr="00A02BE3">
              <w:rPr>
                <w:b/>
                <w:color w:val="000000" w:themeColor="text1"/>
                <w:sz w:val="16"/>
                <w:szCs w:val="16"/>
              </w:rPr>
              <w:t>Date</w:t>
            </w:r>
          </w:p>
        </w:tc>
        <w:tc>
          <w:tcPr>
            <w:tcW w:w="46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工作单位</w:t>
            </w:r>
            <w:r w:rsidRPr="00A02BE3">
              <w:rPr>
                <w:b/>
                <w:color w:val="000000" w:themeColor="text1"/>
              </w:rPr>
              <w:t>/</w:t>
            </w:r>
            <w:r w:rsidRPr="00A02BE3">
              <w:rPr>
                <w:b/>
                <w:color w:val="000000" w:themeColor="text1"/>
              </w:rPr>
              <w:t>机构</w:t>
            </w:r>
            <w:r w:rsidR="00966D60" w:rsidRPr="00A02BE3">
              <w:rPr>
                <w:b/>
                <w:color w:val="000000" w:themeColor="text1"/>
                <w:sz w:val="16"/>
                <w:szCs w:val="16"/>
              </w:rPr>
              <w:t xml:space="preserve">Schools/ Institutions </w:t>
            </w:r>
            <w:r w:rsidR="007E3A5F" w:rsidRPr="00A02BE3">
              <w:rPr>
                <w:rFonts w:hint="eastAsia"/>
                <w:b/>
                <w:color w:val="000000" w:themeColor="text1"/>
                <w:sz w:val="16"/>
                <w:szCs w:val="16"/>
              </w:rPr>
              <w:t>of Employment</w:t>
            </w:r>
          </w:p>
        </w:tc>
        <w:tc>
          <w:tcPr>
            <w:tcW w:w="179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职务</w:t>
            </w:r>
            <w:r w:rsidRPr="00A02BE3">
              <w:rPr>
                <w:b/>
                <w:color w:val="000000" w:themeColor="text1"/>
                <w:sz w:val="16"/>
                <w:szCs w:val="16"/>
              </w:rPr>
              <w:t>Position Held</w:t>
            </w:r>
          </w:p>
        </w:tc>
      </w:tr>
      <w:tr w:rsidR="0047517C" w:rsidRPr="00A02BE3" w:rsidTr="004E3BAE">
        <w:trPr>
          <w:trHeight w:val="392"/>
        </w:trPr>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rPr>
                <w:b/>
                <w:color w:val="000000" w:themeColor="text1"/>
              </w:rPr>
            </w:pPr>
            <w:r w:rsidRPr="00A02BE3">
              <w:rPr>
                <w:b/>
                <w:color w:val="000000" w:themeColor="text1"/>
              </w:rPr>
              <w:t>自</w:t>
            </w:r>
            <w:r w:rsidRPr="00A02BE3">
              <w:rPr>
                <w:b/>
                <w:color w:val="000000" w:themeColor="text1"/>
                <w:sz w:val="16"/>
                <w:szCs w:val="16"/>
              </w:rPr>
              <w:t>From</w:t>
            </w:r>
          </w:p>
        </w:tc>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rPr>
                <w:b/>
                <w:color w:val="000000" w:themeColor="text1"/>
              </w:rPr>
            </w:pPr>
            <w:r w:rsidRPr="00A02BE3">
              <w:rPr>
                <w:b/>
                <w:color w:val="000000" w:themeColor="text1"/>
              </w:rPr>
              <w:t>至</w:t>
            </w:r>
            <w:r w:rsidRPr="00A02BE3">
              <w:rPr>
                <w:b/>
                <w:color w:val="000000" w:themeColor="text1"/>
                <w:sz w:val="16"/>
                <w:szCs w:val="16"/>
              </w:rPr>
              <w:t>To</w:t>
            </w:r>
          </w:p>
        </w:tc>
        <w:tc>
          <w:tcPr>
            <w:tcW w:w="4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widowControl/>
              <w:jc w:val="left"/>
              <w:rPr>
                <w:b/>
                <w:color w:val="000000" w:themeColor="text1"/>
              </w:rPr>
            </w:pPr>
          </w:p>
        </w:tc>
        <w:tc>
          <w:tcPr>
            <w:tcW w:w="179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widowControl/>
              <w:jc w:val="left"/>
              <w:rPr>
                <w:b/>
                <w:color w:val="000000" w:themeColor="text1"/>
              </w:rPr>
            </w:pPr>
          </w:p>
        </w:tc>
      </w:tr>
      <w:tr w:rsidR="0047517C" w:rsidRPr="00A02BE3" w:rsidTr="004E3BAE">
        <w:trPr>
          <w:trHeight w:val="454"/>
        </w:trPr>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c>
          <w:tcPr>
            <w:tcW w:w="1798"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r>
      <w:tr w:rsidR="0047517C" w:rsidRPr="00A02BE3" w:rsidTr="004E3BAE">
        <w:trPr>
          <w:trHeight w:val="454"/>
        </w:trPr>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c>
          <w:tcPr>
            <w:tcW w:w="1798"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bookmarkStart w:id="0" w:name="_GoBack"/>
        <w:bookmarkEnd w:id="0"/>
      </w:tr>
      <w:tr w:rsidR="0047517C" w:rsidRPr="00A02BE3" w:rsidTr="004E3BAE">
        <w:trPr>
          <w:trHeight w:val="415"/>
        </w:trPr>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c>
          <w:tcPr>
            <w:tcW w:w="1798"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7517C">
            <w:pPr>
              <w:rPr>
                <w:color w:val="000000" w:themeColor="text1"/>
              </w:rPr>
            </w:pPr>
          </w:p>
        </w:tc>
      </w:tr>
    </w:tbl>
    <w:p w:rsidR="0047517C" w:rsidRPr="00A02BE3" w:rsidRDefault="004E686B">
      <w:pPr>
        <w:rPr>
          <w:b/>
          <w:bCs/>
          <w:color w:val="000000" w:themeColor="text1"/>
          <w:sz w:val="24"/>
        </w:rPr>
      </w:pPr>
      <w:r w:rsidRPr="00A02BE3">
        <w:rPr>
          <w:b/>
          <w:bCs/>
          <w:color w:val="000000" w:themeColor="text1"/>
          <w:sz w:val="24"/>
        </w:rPr>
        <w:lastRenderedPageBreak/>
        <w:t>四、学术荣誉及社会兼职</w:t>
      </w:r>
      <w:r w:rsidRPr="00A02BE3">
        <w:rPr>
          <w:b/>
          <w:bCs/>
          <w:color w:val="000000" w:themeColor="text1"/>
          <w:sz w:val="24"/>
        </w:rPr>
        <w:t>Academic Honors &amp;</w:t>
      </w:r>
      <w:r w:rsidRPr="00A02BE3">
        <w:rPr>
          <w:rFonts w:hint="eastAsia"/>
          <w:b/>
          <w:bCs/>
          <w:color w:val="000000" w:themeColor="text1"/>
          <w:sz w:val="24"/>
        </w:rPr>
        <w:t xml:space="preserve">Social </w:t>
      </w:r>
      <w:r w:rsidRPr="00A02BE3">
        <w:rPr>
          <w:b/>
          <w:bCs/>
          <w:color w:val="000000" w:themeColor="text1"/>
          <w:sz w:val="24"/>
        </w:rPr>
        <w:t>Services</w:t>
      </w:r>
    </w:p>
    <w:tbl>
      <w:tblPr>
        <w:tblW w:w="8926" w:type="dxa"/>
        <w:tblBorders>
          <w:top w:val="single" w:sz="4" w:space="0" w:color="auto"/>
          <w:left w:val="single" w:sz="4" w:space="0" w:color="auto"/>
          <w:bottom w:val="single" w:sz="4" w:space="0" w:color="auto"/>
          <w:right w:val="single" w:sz="4" w:space="0" w:color="auto"/>
        </w:tblBorders>
        <w:tblLayout w:type="fixed"/>
        <w:tblLook w:val="0000"/>
      </w:tblPr>
      <w:tblGrid>
        <w:gridCol w:w="3528"/>
        <w:gridCol w:w="2153"/>
        <w:gridCol w:w="3245"/>
      </w:tblGrid>
      <w:tr w:rsidR="0047517C" w:rsidRPr="00A02BE3" w:rsidTr="004E3BAE">
        <w:trPr>
          <w:trHeight w:val="537"/>
        </w:trPr>
        <w:tc>
          <w:tcPr>
            <w:tcW w:w="3528"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荣誉</w:t>
            </w:r>
            <w:r w:rsidRPr="00A02BE3">
              <w:rPr>
                <w:b/>
                <w:color w:val="000000" w:themeColor="text1"/>
              </w:rPr>
              <w:t>/</w:t>
            </w:r>
            <w:r w:rsidRPr="00A02BE3">
              <w:rPr>
                <w:b/>
                <w:color w:val="000000" w:themeColor="text1"/>
              </w:rPr>
              <w:t>社会兼职</w:t>
            </w:r>
          </w:p>
          <w:p w:rsidR="0047517C" w:rsidRPr="00A02BE3" w:rsidRDefault="004E686B">
            <w:pPr>
              <w:spacing w:line="160" w:lineRule="exact"/>
              <w:jc w:val="center"/>
              <w:rPr>
                <w:b/>
                <w:color w:val="000000" w:themeColor="text1"/>
              </w:rPr>
            </w:pPr>
            <w:r w:rsidRPr="00A02BE3">
              <w:rPr>
                <w:b/>
                <w:color w:val="000000" w:themeColor="text1"/>
                <w:sz w:val="16"/>
                <w:szCs w:val="16"/>
              </w:rPr>
              <w:t>Title of  Honors/ Services</w:t>
            </w:r>
          </w:p>
        </w:tc>
        <w:tc>
          <w:tcPr>
            <w:tcW w:w="2153"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获得</w:t>
            </w:r>
            <w:r w:rsidRPr="00A02BE3">
              <w:rPr>
                <w:b/>
                <w:color w:val="000000" w:themeColor="text1"/>
              </w:rPr>
              <w:t>/</w:t>
            </w:r>
            <w:r w:rsidRPr="00A02BE3">
              <w:rPr>
                <w:b/>
                <w:color w:val="000000" w:themeColor="text1"/>
              </w:rPr>
              <w:t>受聘日期</w:t>
            </w:r>
          </w:p>
          <w:p w:rsidR="0047517C" w:rsidRPr="00A02BE3" w:rsidRDefault="004E686B" w:rsidP="00966D60">
            <w:pPr>
              <w:spacing w:line="160" w:lineRule="exact"/>
              <w:jc w:val="center"/>
              <w:rPr>
                <w:b/>
                <w:color w:val="000000" w:themeColor="text1"/>
              </w:rPr>
            </w:pPr>
            <w:r w:rsidRPr="00A02BE3">
              <w:rPr>
                <w:b/>
                <w:color w:val="000000" w:themeColor="text1"/>
                <w:sz w:val="16"/>
                <w:szCs w:val="16"/>
              </w:rPr>
              <w:t xml:space="preserve">Date </w:t>
            </w:r>
            <w:r w:rsidR="00966D60" w:rsidRPr="00A02BE3">
              <w:rPr>
                <w:rFonts w:hint="eastAsia"/>
                <w:b/>
                <w:color w:val="000000" w:themeColor="text1"/>
                <w:sz w:val="16"/>
                <w:szCs w:val="16"/>
              </w:rPr>
              <w:t>Obtained</w:t>
            </w:r>
          </w:p>
        </w:tc>
        <w:tc>
          <w:tcPr>
            <w:tcW w:w="3245" w:type="dxa"/>
            <w:tcBorders>
              <w:top w:val="single" w:sz="4" w:space="0" w:color="auto"/>
              <w:left w:val="single" w:sz="4" w:space="0" w:color="auto"/>
              <w:bottom w:val="single" w:sz="4" w:space="0" w:color="auto"/>
              <w:right w:val="single" w:sz="4" w:space="0" w:color="auto"/>
            </w:tcBorders>
            <w:shd w:val="clear" w:color="auto" w:fill="FFFFFF"/>
            <w:vAlign w:val="center"/>
          </w:tcPr>
          <w:p w:rsidR="0047517C" w:rsidRPr="00A02BE3" w:rsidRDefault="004E686B">
            <w:pPr>
              <w:jc w:val="center"/>
              <w:rPr>
                <w:b/>
                <w:color w:val="000000" w:themeColor="text1"/>
              </w:rPr>
            </w:pPr>
            <w:r w:rsidRPr="00A02BE3">
              <w:rPr>
                <w:b/>
                <w:color w:val="000000" w:themeColor="text1"/>
              </w:rPr>
              <w:t>颁授</w:t>
            </w:r>
            <w:r w:rsidRPr="00A02BE3">
              <w:rPr>
                <w:b/>
                <w:color w:val="000000" w:themeColor="text1"/>
              </w:rPr>
              <w:t>/</w:t>
            </w:r>
            <w:r w:rsidRPr="00A02BE3">
              <w:rPr>
                <w:b/>
                <w:color w:val="000000" w:themeColor="text1"/>
              </w:rPr>
              <w:t>兼职机构</w:t>
            </w:r>
          </w:p>
          <w:p w:rsidR="0047517C" w:rsidRPr="00A02BE3" w:rsidRDefault="004E686B">
            <w:pPr>
              <w:spacing w:line="160" w:lineRule="exact"/>
              <w:jc w:val="center"/>
              <w:rPr>
                <w:b/>
                <w:color w:val="000000" w:themeColor="text1"/>
              </w:rPr>
            </w:pPr>
            <w:r w:rsidRPr="00A02BE3">
              <w:rPr>
                <w:b/>
                <w:color w:val="000000" w:themeColor="text1"/>
                <w:sz w:val="16"/>
                <w:szCs w:val="16"/>
              </w:rPr>
              <w:t>Issued/Employed By</w:t>
            </w:r>
          </w:p>
        </w:tc>
      </w:tr>
      <w:tr w:rsidR="0047517C" w:rsidRPr="00A02BE3" w:rsidTr="004E3BAE">
        <w:trPr>
          <w:trHeight w:val="454"/>
        </w:trPr>
        <w:tc>
          <w:tcPr>
            <w:tcW w:w="3528"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c>
          <w:tcPr>
            <w:tcW w:w="2153"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c>
          <w:tcPr>
            <w:tcW w:w="3245"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r>
      <w:tr w:rsidR="0047517C" w:rsidRPr="00A02BE3" w:rsidTr="004E3BAE">
        <w:trPr>
          <w:trHeight w:val="454"/>
        </w:trPr>
        <w:tc>
          <w:tcPr>
            <w:tcW w:w="3528"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c>
          <w:tcPr>
            <w:tcW w:w="2153"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c>
          <w:tcPr>
            <w:tcW w:w="3245"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r>
      <w:tr w:rsidR="0047517C" w:rsidRPr="00A02BE3" w:rsidTr="004E3BAE">
        <w:trPr>
          <w:trHeight w:val="454"/>
        </w:trPr>
        <w:tc>
          <w:tcPr>
            <w:tcW w:w="3528"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c>
          <w:tcPr>
            <w:tcW w:w="2153"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c>
          <w:tcPr>
            <w:tcW w:w="3245"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r>
      <w:tr w:rsidR="0047517C" w:rsidRPr="00A02BE3" w:rsidTr="004E3BAE">
        <w:trPr>
          <w:trHeight w:val="454"/>
        </w:trPr>
        <w:tc>
          <w:tcPr>
            <w:tcW w:w="3528"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c>
          <w:tcPr>
            <w:tcW w:w="2153"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c>
          <w:tcPr>
            <w:tcW w:w="3245" w:type="dxa"/>
            <w:tcBorders>
              <w:top w:val="single" w:sz="4" w:space="0" w:color="auto"/>
              <w:left w:val="single" w:sz="4" w:space="0" w:color="auto"/>
              <w:bottom w:val="single" w:sz="4" w:space="0" w:color="auto"/>
              <w:right w:val="single" w:sz="4" w:space="0" w:color="auto"/>
            </w:tcBorders>
          </w:tcPr>
          <w:p w:rsidR="0047517C" w:rsidRPr="00A02BE3" w:rsidRDefault="0047517C">
            <w:pPr>
              <w:rPr>
                <w:color w:val="000000" w:themeColor="text1"/>
                <w:sz w:val="18"/>
              </w:rPr>
            </w:pPr>
          </w:p>
        </w:tc>
      </w:tr>
    </w:tbl>
    <w:p w:rsidR="0047517C" w:rsidRPr="00A02BE3" w:rsidRDefault="0047517C">
      <w:pPr>
        <w:rPr>
          <w:b/>
          <w:bCs/>
          <w:color w:val="000000" w:themeColor="text1"/>
          <w:sz w:val="24"/>
        </w:rPr>
      </w:pPr>
    </w:p>
    <w:p w:rsidR="006B3CC3" w:rsidRDefault="004E686B">
      <w:pPr>
        <w:rPr>
          <w:color w:val="000000" w:themeColor="text1"/>
          <w:szCs w:val="21"/>
        </w:rPr>
      </w:pPr>
      <w:r w:rsidRPr="00A02BE3">
        <w:rPr>
          <w:rFonts w:hint="eastAsia"/>
          <w:b/>
          <w:bCs/>
          <w:color w:val="000000" w:themeColor="text1"/>
          <w:sz w:val="24"/>
        </w:rPr>
        <w:t>五、</w:t>
      </w:r>
      <w:r w:rsidRPr="00A02BE3">
        <w:rPr>
          <w:b/>
          <w:bCs/>
          <w:color w:val="000000" w:themeColor="text1"/>
          <w:sz w:val="24"/>
        </w:rPr>
        <w:t>教学工作</w:t>
      </w:r>
      <w:r w:rsidRPr="00A02BE3">
        <w:rPr>
          <w:b/>
          <w:bCs/>
          <w:color w:val="000000" w:themeColor="text1"/>
          <w:szCs w:val="21"/>
        </w:rPr>
        <w:t>（任现职近五年内）</w:t>
      </w:r>
      <w:r w:rsidRPr="00A02BE3">
        <w:rPr>
          <w:color w:val="000000" w:themeColor="text1"/>
          <w:szCs w:val="21"/>
        </w:rPr>
        <w:t>（</w:t>
      </w:r>
      <w:r w:rsidR="006B3CC3">
        <w:rPr>
          <w:rFonts w:hint="eastAsia"/>
          <w:szCs w:val="21"/>
        </w:rPr>
        <w:t>如超过表格行数，</w:t>
      </w:r>
      <w:r w:rsidR="006B3CC3">
        <w:rPr>
          <w:rFonts w:hint="eastAsia"/>
          <w:color w:val="000000" w:themeColor="text1"/>
          <w:szCs w:val="21"/>
        </w:rPr>
        <w:t>请</w:t>
      </w:r>
      <w:r w:rsidRPr="00A02BE3">
        <w:rPr>
          <w:color w:val="000000" w:themeColor="text1"/>
          <w:szCs w:val="21"/>
        </w:rPr>
        <w:t>另附页）</w:t>
      </w:r>
    </w:p>
    <w:p w:rsidR="0047517C" w:rsidRPr="00A02BE3" w:rsidRDefault="004E686B">
      <w:pPr>
        <w:rPr>
          <w:color w:val="000000" w:themeColor="text1"/>
          <w:szCs w:val="21"/>
        </w:rPr>
      </w:pPr>
      <w:r w:rsidRPr="00A02BE3">
        <w:rPr>
          <w:b/>
          <w:bCs/>
          <w:color w:val="000000" w:themeColor="text1"/>
          <w:sz w:val="24"/>
        </w:rPr>
        <w:t>Teaching Experience</w:t>
      </w:r>
      <w:r w:rsidR="0047517C" w:rsidRPr="00A02BE3">
        <w:rPr>
          <w:color w:val="000000" w:themeColor="text1"/>
          <w:sz w:val="24"/>
        </w:rPr>
        <w:t>(</w:t>
      </w:r>
      <w:r w:rsidR="00966D60" w:rsidRPr="00A02BE3">
        <w:rPr>
          <w:rFonts w:hint="eastAsia"/>
          <w:color w:val="000000" w:themeColor="text1"/>
          <w:sz w:val="24"/>
        </w:rPr>
        <w:t>most recent</w:t>
      </w:r>
      <w:r w:rsidR="00966D60" w:rsidRPr="00A02BE3">
        <w:rPr>
          <w:color w:val="000000" w:themeColor="text1"/>
          <w:sz w:val="24"/>
        </w:rPr>
        <w:t xml:space="preserve"> 5 years</w:t>
      </w:r>
      <w:r w:rsidR="00966D60" w:rsidRPr="00A02BE3">
        <w:rPr>
          <w:rFonts w:hint="eastAsia"/>
          <w:color w:val="000000" w:themeColor="text1"/>
          <w:sz w:val="24"/>
        </w:rPr>
        <w:t>; if current position is shorter than 5 years, please list the experiences since the position started</w:t>
      </w:r>
      <w:r w:rsidR="00966D60" w:rsidRPr="00A02BE3">
        <w:rPr>
          <w:color w:val="000000" w:themeColor="text1"/>
          <w:sz w:val="24"/>
        </w:rPr>
        <w:t xml:space="preserve">; </w:t>
      </w:r>
      <w:r w:rsidR="00966D60" w:rsidRPr="00A02BE3">
        <w:rPr>
          <w:rFonts w:hint="eastAsia"/>
          <w:color w:val="000000" w:themeColor="text1"/>
          <w:sz w:val="24"/>
        </w:rPr>
        <w:t>if needed, attach a sheet.</w:t>
      </w:r>
      <w:r w:rsidR="0047517C" w:rsidRPr="00A02BE3">
        <w:rPr>
          <w:color w:val="000000" w:themeColor="text1"/>
          <w:sz w:val="24"/>
        </w:rPr>
        <w:t>)</w:t>
      </w:r>
    </w:p>
    <w:p w:rsidR="0047517C" w:rsidRPr="00A02BE3" w:rsidRDefault="004E686B">
      <w:pPr>
        <w:rPr>
          <w:rStyle w:val="a5"/>
          <w:color w:val="000000" w:themeColor="text1"/>
        </w:rPr>
      </w:pPr>
      <w:r w:rsidRPr="00A02BE3">
        <w:rPr>
          <w:b/>
          <w:bCs/>
          <w:color w:val="000000" w:themeColor="text1"/>
        </w:rPr>
        <w:t>1</w:t>
      </w:r>
      <w:r w:rsidRPr="00A02BE3">
        <w:rPr>
          <w:b/>
          <w:bCs/>
          <w:color w:val="000000" w:themeColor="text1"/>
        </w:rPr>
        <w:t>．课程教学情况</w:t>
      </w:r>
      <w:r w:rsidRPr="00A02BE3">
        <w:rPr>
          <w:rStyle w:val="a5"/>
          <w:color w:val="000000" w:themeColor="text1"/>
        </w:rPr>
        <w:t>（学年学期至学年学期）</w:t>
      </w:r>
    </w:p>
    <w:p w:rsidR="0047517C" w:rsidRPr="00A02BE3" w:rsidRDefault="004E686B">
      <w:pPr>
        <w:ind w:left="517" w:hangingChars="245" w:hanging="517"/>
        <w:rPr>
          <w:rStyle w:val="a5"/>
          <w:color w:val="000000" w:themeColor="text1"/>
        </w:rPr>
      </w:pPr>
      <w:r w:rsidRPr="00A02BE3">
        <w:rPr>
          <w:b/>
          <w:bCs/>
          <w:color w:val="000000" w:themeColor="text1"/>
        </w:rPr>
        <w:t xml:space="preserve">Courses </w:t>
      </w:r>
      <w:r w:rsidR="00966D60" w:rsidRPr="00A02BE3">
        <w:rPr>
          <w:rFonts w:hint="eastAsia"/>
          <w:b/>
          <w:bCs/>
          <w:color w:val="000000" w:themeColor="text1"/>
        </w:rPr>
        <w:t>Taught</w:t>
      </w:r>
      <w:r w:rsidRPr="00A02BE3">
        <w:rPr>
          <w:rStyle w:val="a5"/>
          <w:color w:val="000000" w:themeColor="text1"/>
        </w:rPr>
        <w:t>From the (1</w:t>
      </w:r>
      <w:r w:rsidRPr="00A02BE3">
        <w:rPr>
          <w:rStyle w:val="a5"/>
          <w:color w:val="000000" w:themeColor="text1"/>
          <w:vertAlign w:val="superscript"/>
        </w:rPr>
        <w:t>st</w:t>
      </w:r>
      <w:r w:rsidRPr="00A02BE3">
        <w:rPr>
          <w:rStyle w:val="a5"/>
          <w:color w:val="000000" w:themeColor="text1"/>
        </w:rPr>
        <w:t>/2</w:t>
      </w:r>
      <w:r w:rsidRPr="00A02BE3">
        <w:rPr>
          <w:rStyle w:val="a5"/>
          <w:color w:val="000000" w:themeColor="text1"/>
          <w:vertAlign w:val="superscript"/>
        </w:rPr>
        <w:t>nd</w:t>
      </w:r>
      <w:r w:rsidRPr="00A02BE3">
        <w:rPr>
          <w:rStyle w:val="a5"/>
          <w:color w:val="000000" w:themeColor="text1"/>
        </w:rPr>
        <w:t xml:space="preserve"> )Semester(Year) to(1</w:t>
      </w:r>
      <w:r w:rsidRPr="00A02BE3">
        <w:rPr>
          <w:rStyle w:val="a5"/>
          <w:color w:val="000000" w:themeColor="text1"/>
          <w:vertAlign w:val="superscript"/>
        </w:rPr>
        <w:t>st</w:t>
      </w:r>
      <w:r w:rsidRPr="00A02BE3">
        <w:rPr>
          <w:rStyle w:val="a5"/>
          <w:color w:val="000000" w:themeColor="text1"/>
        </w:rPr>
        <w:t>/2</w:t>
      </w:r>
      <w:r w:rsidRPr="00A02BE3">
        <w:rPr>
          <w:rStyle w:val="a5"/>
          <w:color w:val="000000" w:themeColor="text1"/>
          <w:vertAlign w:val="superscript"/>
        </w:rPr>
        <w:t>nd</w:t>
      </w:r>
      <w:r w:rsidRPr="00A02BE3">
        <w:rPr>
          <w:rStyle w:val="a5"/>
          <w:color w:val="000000" w:themeColor="text1"/>
        </w:rPr>
        <w:t xml:space="preserve"> ) Semester(Year)</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704"/>
        <w:gridCol w:w="851"/>
        <w:gridCol w:w="1249"/>
        <w:gridCol w:w="1118"/>
        <w:gridCol w:w="630"/>
        <w:gridCol w:w="600"/>
        <w:gridCol w:w="975"/>
        <w:gridCol w:w="1095"/>
        <w:gridCol w:w="990"/>
        <w:gridCol w:w="855"/>
      </w:tblGrid>
      <w:tr w:rsidR="0047517C" w:rsidRPr="00A02BE3" w:rsidTr="00DC3D3D">
        <w:trPr>
          <w:cantSplit/>
          <w:trHeight w:hRule="exact" w:val="1777"/>
          <w:jc w:val="center"/>
        </w:trPr>
        <w:tc>
          <w:tcPr>
            <w:tcW w:w="704" w:type="dxa"/>
            <w:shd w:val="clear" w:color="auto" w:fill="FFFFFF"/>
            <w:vAlign w:val="center"/>
          </w:tcPr>
          <w:p w:rsidR="0047517C" w:rsidRPr="00A02BE3" w:rsidRDefault="004E686B">
            <w:pPr>
              <w:jc w:val="center"/>
              <w:rPr>
                <w:b/>
                <w:color w:val="000000" w:themeColor="text1"/>
              </w:rPr>
            </w:pPr>
            <w:r w:rsidRPr="00A02BE3">
              <w:rPr>
                <w:rFonts w:hint="eastAsia"/>
                <w:b/>
                <w:color w:val="000000" w:themeColor="text1"/>
              </w:rPr>
              <w:t>类别</w:t>
            </w:r>
            <w:r w:rsidRPr="00A02BE3">
              <w:rPr>
                <w:rFonts w:hint="eastAsia"/>
                <w:bCs/>
                <w:color w:val="000000" w:themeColor="text1"/>
                <w:sz w:val="16"/>
                <w:szCs w:val="16"/>
              </w:rPr>
              <w:t>Type</w:t>
            </w:r>
          </w:p>
        </w:tc>
        <w:tc>
          <w:tcPr>
            <w:tcW w:w="851" w:type="dxa"/>
            <w:shd w:val="clear" w:color="auto" w:fill="FFFFFF"/>
            <w:vAlign w:val="center"/>
          </w:tcPr>
          <w:p w:rsidR="0047517C" w:rsidRPr="00A02BE3" w:rsidRDefault="004E686B">
            <w:pPr>
              <w:jc w:val="center"/>
              <w:rPr>
                <w:b/>
                <w:color w:val="000000" w:themeColor="text1"/>
              </w:rPr>
            </w:pPr>
            <w:r w:rsidRPr="00A02BE3">
              <w:rPr>
                <w:rFonts w:hint="eastAsia"/>
                <w:b/>
                <w:color w:val="000000" w:themeColor="text1"/>
              </w:rPr>
              <w:t>开课</w:t>
            </w:r>
          </w:p>
          <w:p w:rsidR="0047517C" w:rsidRPr="00A02BE3" w:rsidRDefault="004E686B">
            <w:pPr>
              <w:jc w:val="center"/>
              <w:rPr>
                <w:b/>
                <w:color w:val="000000" w:themeColor="text1"/>
              </w:rPr>
            </w:pPr>
            <w:r w:rsidRPr="00A02BE3">
              <w:rPr>
                <w:rFonts w:hint="eastAsia"/>
                <w:b/>
                <w:color w:val="000000" w:themeColor="text1"/>
              </w:rPr>
              <w:t>学年</w:t>
            </w:r>
          </w:p>
          <w:p w:rsidR="0047517C" w:rsidRPr="00A02BE3" w:rsidRDefault="004E686B">
            <w:pPr>
              <w:jc w:val="center"/>
              <w:rPr>
                <w:b/>
                <w:color w:val="000000" w:themeColor="text1"/>
              </w:rPr>
            </w:pPr>
            <w:r w:rsidRPr="00A02BE3">
              <w:rPr>
                <w:rFonts w:hint="eastAsia"/>
                <w:b/>
                <w:color w:val="000000" w:themeColor="text1"/>
              </w:rPr>
              <w:t>学期</w:t>
            </w:r>
          </w:p>
          <w:p w:rsidR="0047517C" w:rsidRPr="00A02BE3" w:rsidRDefault="004E686B">
            <w:pPr>
              <w:spacing w:line="160" w:lineRule="exact"/>
              <w:jc w:val="center"/>
              <w:rPr>
                <w:b/>
                <w:color w:val="000000" w:themeColor="text1"/>
              </w:rPr>
            </w:pPr>
            <w:r w:rsidRPr="00A02BE3">
              <w:rPr>
                <w:rFonts w:hint="eastAsia"/>
                <w:bCs/>
                <w:color w:val="000000" w:themeColor="text1"/>
                <w:sz w:val="16"/>
                <w:szCs w:val="16"/>
              </w:rPr>
              <w:t>Semester and Year</w:t>
            </w:r>
          </w:p>
        </w:tc>
        <w:tc>
          <w:tcPr>
            <w:tcW w:w="1249" w:type="dxa"/>
            <w:shd w:val="clear" w:color="auto" w:fill="FFFFFF"/>
            <w:vAlign w:val="center"/>
          </w:tcPr>
          <w:p w:rsidR="0047517C" w:rsidRPr="00A02BE3" w:rsidRDefault="004E686B">
            <w:pPr>
              <w:jc w:val="center"/>
              <w:rPr>
                <w:b/>
                <w:color w:val="000000" w:themeColor="text1"/>
              </w:rPr>
            </w:pPr>
            <w:r w:rsidRPr="00A02BE3">
              <w:rPr>
                <w:rFonts w:hint="eastAsia"/>
                <w:b/>
                <w:color w:val="000000" w:themeColor="text1"/>
              </w:rPr>
              <w:t>教学课程</w:t>
            </w:r>
          </w:p>
          <w:p w:rsidR="0047517C" w:rsidRPr="00A02BE3" w:rsidRDefault="004E686B">
            <w:pPr>
              <w:jc w:val="center"/>
              <w:rPr>
                <w:b/>
                <w:color w:val="000000" w:themeColor="text1"/>
              </w:rPr>
            </w:pPr>
            <w:r w:rsidRPr="00A02BE3">
              <w:rPr>
                <w:rFonts w:hint="eastAsia"/>
                <w:b/>
                <w:color w:val="000000" w:themeColor="text1"/>
              </w:rPr>
              <w:t>名称</w:t>
            </w:r>
          </w:p>
          <w:p w:rsidR="0047517C" w:rsidRPr="00A02BE3" w:rsidRDefault="004E686B">
            <w:pPr>
              <w:jc w:val="center"/>
              <w:rPr>
                <w:b/>
                <w:color w:val="000000" w:themeColor="text1"/>
              </w:rPr>
            </w:pPr>
            <w:r w:rsidRPr="00A02BE3">
              <w:rPr>
                <w:bCs/>
                <w:color w:val="000000" w:themeColor="text1"/>
                <w:sz w:val="16"/>
                <w:szCs w:val="16"/>
              </w:rPr>
              <w:t>Course Title</w:t>
            </w:r>
          </w:p>
        </w:tc>
        <w:tc>
          <w:tcPr>
            <w:tcW w:w="1118" w:type="dxa"/>
            <w:shd w:val="clear" w:color="auto" w:fill="FFFFFF"/>
            <w:vAlign w:val="center"/>
          </w:tcPr>
          <w:p w:rsidR="0047517C" w:rsidRPr="00A02BE3" w:rsidRDefault="004E686B">
            <w:pPr>
              <w:jc w:val="center"/>
              <w:rPr>
                <w:b/>
                <w:color w:val="000000" w:themeColor="text1"/>
              </w:rPr>
            </w:pPr>
            <w:r w:rsidRPr="00A02BE3">
              <w:rPr>
                <w:rFonts w:hint="eastAsia"/>
                <w:b/>
                <w:color w:val="000000" w:themeColor="text1"/>
              </w:rPr>
              <w:t>课程</w:t>
            </w:r>
          </w:p>
          <w:p w:rsidR="0047517C" w:rsidRPr="00A02BE3" w:rsidRDefault="004E686B">
            <w:pPr>
              <w:jc w:val="center"/>
              <w:rPr>
                <w:b/>
                <w:color w:val="000000" w:themeColor="text1"/>
              </w:rPr>
            </w:pPr>
            <w:r w:rsidRPr="00A02BE3">
              <w:rPr>
                <w:rFonts w:hint="eastAsia"/>
                <w:b/>
                <w:color w:val="000000" w:themeColor="text1"/>
              </w:rPr>
              <w:t>属性</w:t>
            </w:r>
          </w:p>
          <w:p w:rsidR="0047517C" w:rsidRPr="00A02BE3" w:rsidRDefault="004E686B">
            <w:pPr>
              <w:spacing w:line="160" w:lineRule="exact"/>
              <w:jc w:val="center"/>
              <w:rPr>
                <w:bCs/>
                <w:color w:val="000000" w:themeColor="text1"/>
                <w:sz w:val="16"/>
                <w:szCs w:val="16"/>
              </w:rPr>
            </w:pPr>
            <w:r w:rsidRPr="00A02BE3">
              <w:rPr>
                <w:bCs/>
                <w:color w:val="000000" w:themeColor="text1"/>
                <w:sz w:val="16"/>
                <w:szCs w:val="16"/>
              </w:rPr>
              <w:t xml:space="preserve">Course </w:t>
            </w:r>
            <w:r w:rsidR="007E3A5F" w:rsidRPr="00A02BE3">
              <w:rPr>
                <w:rFonts w:hint="eastAsia"/>
                <w:bCs/>
                <w:color w:val="000000" w:themeColor="text1"/>
                <w:sz w:val="16"/>
                <w:szCs w:val="16"/>
              </w:rPr>
              <w:t>Type</w:t>
            </w:r>
          </w:p>
          <w:p w:rsidR="0047517C" w:rsidRPr="00A02BE3" w:rsidRDefault="004E686B" w:rsidP="00F42DFE">
            <w:pPr>
              <w:spacing w:line="160" w:lineRule="exact"/>
              <w:jc w:val="center"/>
              <w:rPr>
                <w:b/>
                <w:color w:val="000000" w:themeColor="text1"/>
              </w:rPr>
            </w:pPr>
            <w:r w:rsidRPr="00A02BE3">
              <w:rPr>
                <w:rFonts w:hint="eastAsia"/>
                <w:bCs/>
                <w:color w:val="000000" w:themeColor="text1"/>
                <w:sz w:val="16"/>
                <w:szCs w:val="16"/>
              </w:rPr>
              <w:t>(</w:t>
            </w:r>
            <w:r w:rsidRPr="00A02BE3">
              <w:rPr>
                <w:bCs/>
                <w:color w:val="000000" w:themeColor="text1"/>
                <w:sz w:val="16"/>
                <w:szCs w:val="16"/>
              </w:rPr>
              <w:t>Compulsory/</w:t>
            </w:r>
            <w:r w:rsidR="00F42DFE" w:rsidRPr="00A02BE3">
              <w:rPr>
                <w:rFonts w:hint="eastAsia"/>
                <w:bCs/>
                <w:color w:val="000000" w:themeColor="text1"/>
                <w:sz w:val="16"/>
                <w:szCs w:val="16"/>
              </w:rPr>
              <w:t>Selective</w:t>
            </w:r>
            <w:r w:rsidRPr="00A02BE3">
              <w:rPr>
                <w:bCs/>
                <w:color w:val="000000" w:themeColor="text1"/>
                <w:sz w:val="16"/>
                <w:szCs w:val="16"/>
              </w:rPr>
              <w:t>）</w:t>
            </w:r>
          </w:p>
        </w:tc>
        <w:tc>
          <w:tcPr>
            <w:tcW w:w="630" w:type="dxa"/>
            <w:shd w:val="clear" w:color="auto" w:fill="FFFFFF"/>
            <w:vAlign w:val="center"/>
          </w:tcPr>
          <w:p w:rsidR="0047517C" w:rsidRPr="00A02BE3" w:rsidRDefault="004E686B">
            <w:pPr>
              <w:jc w:val="center"/>
              <w:rPr>
                <w:b/>
                <w:color w:val="000000" w:themeColor="text1"/>
              </w:rPr>
            </w:pPr>
            <w:r w:rsidRPr="00A02BE3">
              <w:rPr>
                <w:rFonts w:hint="eastAsia"/>
                <w:b/>
                <w:color w:val="000000" w:themeColor="text1"/>
              </w:rPr>
              <w:t>学分</w:t>
            </w:r>
          </w:p>
          <w:p w:rsidR="0047517C" w:rsidRPr="00A02BE3" w:rsidRDefault="004E686B">
            <w:pPr>
              <w:jc w:val="center"/>
              <w:rPr>
                <w:b/>
                <w:color w:val="000000" w:themeColor="text1"/>
              </w:rPr>
            </w:pPr>
            <w:r w:rsidRPr="00A02BE3">
              <w:rPr>
                <w:rFonts w:hint="eastAsia"/>
                <w:bCs/>
                <w:color w:val="000000" w:themeColor="text1"/>
                <w:sz w:val="16"/>
                <w:szCs w:val="16"/>
              </w:rPr>
              <w:t>Credit</w:t>
            </w:r>
          </w:p>
        </w:tc>
        <w:tc>
          <w:tcPr>
            <w:tcW w:w="600" w:type="dxa"/>
            <w:shd w:val="clear" w:color="auto" w:fill="FFFFFF"/>
            <w:vAlign w:val="center"/>
          </w:tcPr>
          <w:p w:rsidR="0047517C" w:rsidRPr="00A02BE3" w:rsidRDefault="004E686B">
            <w:pPr>
              <w:spacing w:line="240" w:lineRule="exact"/>
              <w:jc w:val="center"/>
              <w:rPr>
                <w:b/>
                <w:color w:val="000000" w:themeColor="text1"/>
              </w:rPr>
            </w:pPr>
            <w:r w:rsidRPr="00A02BE3">
              <w:rPr>
                <w:rFonts w:hint="eastAsia"/>
                <w:b/>
                <w:color w:val="000000" w:themeColor="text1"/>
              </w:rPr>
              <w:t>学时</w:t>
            </w:r>
            <w:r w:rsidRPr="00A02BE3">
              <w:rPr>
                <w:bCs/>
                <w:color w:val="000000" w:themeColor="text1"/>
                <w:sz w:val="14"/>
                <w:szCs w:val="14"/>
              </w:rPr>
              <w:t>Credit Hour</w:t>
            </w:r>
          </w:p>
        </w:tc>
        <w:tc>
          <w:tcPr>
            <w:tcW w:w="975" w:type="dxa"/>
            <w:shd w:val="clear" w:color="auto" w:fill="FFFFFF"/>
            <w:vAlign w:val="center"/>
          </w:tcPr>
          <w:p w:rsidR="0047517C" w:rsidRPr="00A02BE3" w:rsidRDefault="004E686B">
            <w:pPr>
              <w:jc w:val="center"/>
              <w:rPr>
                <w:b/>
                <w:color w:val="000000" w:themeColor="text1"/>
              </w:rPr>
            </w:pPr>
            <w:r w:rsidRPr="00A02BE3">
              <w:rPr>
                <w:rFonts w:hint="eastAsia"/>
                <w:b/>
                <w:color w:val="000000" w:themeColor="text1"/>
              </w:rPr>
              <w:t>授课</w:t>
            </w:r>
          </w:p>
          <w:p w:rsidR="0047517C" w:rsidRPr="00A02BE3" w:rsidRDefault="004E686B">
            <w:pPr>
              <w:jc w:val="center"/>
              <w:rPr>
                <w:b/>
                <w:color w:val="000000" w:themeColor="text1"/>
              </w:rPr>
            </w:pPr>
            <w:r w:rsidRPr="00A02BE3">
              <w:rPr>
                <w:rFonts w:hint="eastAsia"/>
                <w:b/>
                <w:color w:val="000000" w:themeColor="text1"/>
              </w:rPr>
              <w:t>对象及人数</w:t>
            </w:r>
          </w:p>
          <w:p w:rsidR="0047517C" w:rsidRPr="00A02BE3" w:rsidRDefault="007E3A5F">
            <w:pPr>
              <w:spacing w:line="160" w:lineRule="exact"/>
              <w:jc w:val="center"/>
              <w:rPr>
                <w:b/>
                <w:color w:val="000000" w:themeColor="text1"/>
              </w:rPr>
            </w:pPr>
            <w:r w:rsidRPr="00A02BE3">
              <w:rPr>
                <w:bCs/>
                <w:color w:val="000000" w:themeColor="text1"/>
                <w:sz w:val="16"/>
                <w:szCs w:val="16"/>
              </w:rPr>
              <w:t xml:space="preserve">Targeted Student and Number of </w:t>
            </w:r>
            <w:r w:rsidRPr="00A02BE3">
              <w:rPr>
                <w:rFonts w:hint="eastAsia"/>
                <w:bCs/>
                <w:color w:val="000000" w:themeColor="text1"/>
                <w:sz w:val="16"/>
                <w:szCs w:val="16"/>
              </w:rPr>
              <w:t>E</w:t>
            </w:r>
            <w:r w:rsidR="004E686B" w:rsidRPr="00A02BE3">
              <w:rPr>
                <w:bCs/>
                <w:color w:val="000000" w:themeColor="text1"/>
                <w:sz w:val="16"/>
                <w:szCs w:val="16"/>
              </w:rPr>
              <w:t>nrollment</w:t>
            </w:r>
          </w:p>
        </w:tc>
        <w:tc>
          <w:tcPr>
            <w:tcW w:w="1095" w:type="dxa"/>
            <w:shd w:val="clear" w:color="auto" w:fill="FFFFFF"/>
            <w:vAlign w:val="center"/>
          </w:tcPr>
          <w:p w:rsidR="0047517C" w:rsidRPr="00A02BE3" w:rsidRDefault="004E686B">
            <w:pPr>
              <w:jc w:val="center"/>
              <w:rPr>
                <w:b/>
                <w:color w:val="000000" w:themeColor="text1"/>
              </w:rPr>
            </w:pPr>
            <w:r w:rsidRPr="00A02BE3">
              <w:rPr>
                <w:rFonts w:hint="eastAsia"/>
                <w:b/>
                <w:color w:val="000000" w:themeColor="text1"/>
              </w:rPr>
              <w:t>实际担任课堂教学学时数</w:t>
            </w:r>
          </w:p>
          <w:p w:rsidR="0047517C" w:rsidRPr="00A02BE3" w:rsidRDefault="004E686B">
            <w:pPr>
              <w:spacing w:line="160" w:lineRule="exact"/>
              <w:jc w:val="center"/>
              <w:rPr>
                <w:bCs/>
                <w:color w:val="000000" w:themeColor="text1"/>
                <w:sz w:val="16"/>
                <w:szCs w:val="16"/>
              </w:rPr>
            </w:pPr>
            <w:r w:rsidRPr="00A02BE3">
              <w:rPr>
                <w:bCs/>
                <w:color w:val="000000" w:themeColor="text1"/>
                <w:sz w:val="16"/>
                <w:szCs w:val="16"/>
              </w:rPr>
              <w:t xml:space="preserve">Actual Credit </w:t>
            </w:r>
          </w:p>
          <w:p w:rsidR="0047517C" w:rsidRPr="00A02BE3" w:rsidRDefault="004E686B">
            <w:pPr>
              <w:spacing w:line="160" w:lineRule="exact"/>
              <w:jc w:val="center"/>
              <w:rPr>
                <w:b/>
                <w:color w:val="000000" w:themeColor="text1"/>
              </w:rPr>
            </w:pPr>
            <w:r w:rsidRPr="00A02BE3">
              <w:rPr>
                <w:bCs/>
                <w:color w:val="000000" w:themeColor="text1"/>
                <w:sz w:val="16"/>
                <w:szCs w:val="16"/>
              </w:rPr>
              <w:t>Hour for Classroom Teaching</w:t>
            </w:r>
          </w:p>
        </w:tc>
        <w:tc>
          <w:tcPr>
            <w:tcW w:w="990" w:type="dxa"/>
            <w:shd w:val="clear" w:color="auto" w:fill="FFFFFF"/>
            <w:vAlign w:val="center"/>
          </w:tcPr>
          <w:p w:rsidR="0047517C" w:rsidRPr="00A02BE3" w:rsidRDefault="004E686B">
            <w:pPr>
              <w:jc w:val="center"/>
              <w:rPr>
                <w:b/>
                <w:color w:val="000000" w:themeColor="text1"/>
              </w:rPr>
            </w:pPr>
            <w:r w:rsidRPr="00A02BE3">
              <w:rPr>
                <w:rFonts w:hint="eastAsia"/>
                <w:b/>
                <w:color w:val="000000" w:themeColor="text1"/>
              </w:rPr>
              <w:t>课程</w:t>
            </w:r>
          </w:p>
          <w:p w:rsidR="0047517C" w:rsidRPr="00A02BE3" w:rsidRDefault="004E686B">
            <w:pPr>
              <w:jc w:val="center"/>
              <w:rPr>
                <w:b/>
                <w:color w:val="000000" w:themeColor="text1"/>
              </w:rPr>
            </w:pPr>
            <w:r w:rsidRPr="00A02BE3">
              <w:rPr>
                <w:rFonts w:hint="eastAsia"/>
                <w:b/>
                <w:color w:val="000000" w:themeColor="text1"/>
              </w:rPr>
              <w:t>系数</w:t>
            </w:r>
          </w:p>
          <w:p w:rsidR="0047517C" w:rsidRPr="00A02BE3" w:rsidRDefault="00F42DFE">
            <w:pPr>
              <w:spacing w:line="160" w:lineRule="exact"/>
              <w:jc w:val="center"/>
              <w:rPr>
                <w:b/>
                <w:color w:val="000000" w:themeColor="text1"/>
              </w:rPr>
            </w:pPr>
            <w:r w:rsidRPr="00A02BE3">
              <w:rPr>
                <w:bCs/>
                <w:color w:val="000000" w:themeColor="text1"/>
                <w:sz w:val="16"/>
                <w:szCs w:val="16"/>
              </w:rPr>
              <w:t>Course Coeff</w:t>
            </w:r>
            <w:r w:rsidRPr="00A02BE3">
              <w:rPr>
                <w:rFonts w:hint="eastAsia"/>
                <w:bCs/>
                <w:color w:val="000000" w:themeColor="text1"/>
                <w:sz w:val="16"/>
                <w:szCs w:val="16"/>
              </w:rPr>
              <w:t>i</w:t>
            </w:r>
            <w:r w:rsidR="004E686B" w:rsidRPr="00A02BE3">
              <w:rPr>
                <w:bCs/>
                <w:color w:val="000000" w:themeColor="text1"/>
                <w:sz w:val="16"/>
                <w:szCs w:val="16"/>
              </w:rPr>
              <w:t>cient</w:t>
            </w:r>
          </w:p>
        </w:tc>
        <w:tc>
          <w:tcPr>
            <w:tcW w:w="855" w:type="dxa"/>
            <w:shd w:val="clear" w:color="auto" w:fill="FFFFFF"/>
            <w:vAlign w:val="center"/>
          </w:tcPr>
          <w:p w:rsidR="0047517C" w:rsidRPr="00A02BE3" w:rsidRDefault="004E686B">
            <w:pPr>
              <w:spacing w:line="240" w:lineRule="exact"/>
              <w:jc w:val="center"/>
              <w:rPr>
                <w:b/>
                <w:color w:val="000000" w:themeColor="text1"/>
              </w:rPr>
            </w:pPr>
            <w:r w:rsidRPr="00A02BE3">
              <w:rPr>
                <w:rFonts w:hint="eastAsia"/>
                <w:b/>
                <w:color w:val="000000" w:themeColor="text1"/>
              </w:rPr>
              <w:t>工作量</w:t>
            </w:r>
            <w:r w:rsidRPr="00A02BE3">
              <w:rPr>
                <w:bCs/>
                <w:color w:val="000000" w:themeColor="text1"/>
                <w:sz w:val="16"/>
                <w:szCs w:val="16"/>
              </w:rPr>
              <w:t xml:space="preserve">Amount of </w:t>
            </w:r>
            <w:r w:rsidRPr="00A02BE3">
              <w:rPr>
                <w:rFonts w:hint="eastAsia"/>
                <w:bCs/>
                <w:color w:val="000000" w:themeColor="text1"/>
                <w:sz w:val="16"/>
                <w:szCs w:val="16"/>
              </w:rPr>
              <w:t xml:space="preserve"> Teaching Load</w:t>
            </w:r>
          </w:p>
        </w:tc>
      </w:tr>
      <w:tr w:rsidR="0047517C" w:rsidRPr="00A02BE3" w:rsidTr="00DC3D3D">
        <w:trPr>
          <w:cantSplit/>
          <w:trHeight w:val="454"/>
          <w:jc w:val="center"/>
        </w:trPr>
        <w:tc>
          <w:tcPr>
            <w:tcW w:w="704" w:type="dxa"/>
            <w:vMerge w:val="restart"/>
            <w:shd w:val="clear" w:color="auto" w:fill="FFFFFF"/>
            <w:textDirection w:val="tbRlV"/>
            <w:vAlign w:val="center"/>
          </w:tcPr>
          <w:p w:rsidR="0047517C" w:rsidRPr="00A02BE3" w:rsidRDefault="004E686B">
            <w:pPr>
              <w:ind w:left="113" w:right="113"/>
              <w:jc w:val="center"/>
              <w:rPr>
                <w:b/>
                <w:color w:val="000000" w:themeColor="text1"/>
                <w:sz w:val="18"/>
                <w:szCs w:val="18"/>
              </w:rPr>
            </w:pPr>
            <w:r w:rsidRPr="00A02BE3">
              <w:rPr>
                <w:b/>
                <w:color w:val="000000" w:themeColor="text1"/>
                <w:sz w:val="18"/>
                <w:szCs w:val="18"/>
              </w:rPr>
              <w:t xml:space="preserve">TeachingFull-time Undergraduates </w:t>
            </w:r>
          </w:p>
          <w:p w:rsidR="0047517C" w:rsidRPr="00A02BE3" w:rsidRDefault="004E686B">
            <w:pPr>
              <w:ind w:left="113" w:right="113"/>
              <w:jc w:val="center"/>
              <w:rPr>
                <w:color w:val="000000" w:themeColor="text1"/>
              </w:rPr>
            </w:pPr>
            <w:r w:rsidRPr="00A02BE3">
              <w:rPr>
                <w:b/>
                <w:bCs/>
                <w:color w:val="000000" w:themeColor="text1"/>
              </w:rPr>
              <w:t>普通全日制本科生教学</w:t>
            </w: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vAlign w:val="center"/>
          </w:tcPr>
          <w:p w:rsidR="0047517C" w:rsidRPr="00A02BE3" w:rsidRDefault="0047517C">
            <w:pPr>
              <w:jc w:val="center"/>
              <w:rPr>
                <w:color w:val="000000" w:themeColor="text1"/>
              </w:rPr>
            </w:pPr>
          </w:p>
        </w:tc>
        <w:tc>
          <w:tcPr>
            <w:tcW w:w="851" w:type="dxa"/>
            <w:shd w:val="clear" w:color="auto" w:fill="FFFFFF"/>
          </w:tcPr>
          <w:p w:rsidR="0047517C" w:rsidRPr="00A02BE3" w:rsidRDefault="0047517C">
            <w:pPr>
              <w:rPr>
                <w:color w:val="000000" w:themeColor="text1"/>
              </w:rPr>
            </w:pPr>
          </w:p>
        </w:tc>
        <w:tc>
          <w:tcPr>
            <w:tcW w:w="1249" w:type="dxa"/>
            <w:shd w:val="clear" w:color="auto" w:fill="FFFFFF"/>
          </w:tcPr>
          <w:p w:rsidR="0047517C" w:rsidRPr="00A02BE3" w:rsidRDefault="0047517C">
            <w:pPr>
              <w:rPr>
                <w:color w:val="000000" w:themeColor="text1"/>
              </w:rPr>
            </w:pPr>
          </w:p>
        </w:tc>
        <w:tc>
          <w:tcPr>
            <w:tcW w:w="1118" w:type="dxa"/>
            <w:shd w:val="clear" w:color="auto" w:fill="FFFFFF"/>
          </w:tcPr>
          <w:p w:rsidR="0047517C" w:rsidRPr="00A02BE3" w:rsidRDefault="0047517C">
            <w:pPr>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703C94" w:rsidRPr="00A02BE3" w:rsidTr="00DC3D3D">
        <w:trPr>
          <w:cantSplit/>
          <w:trHeight w:val="454"/>
          <w:jc w:val="center"/>
        </w:trPr>
        <w:tc>
          <w:tcPr>
            <w:tcW w:w="704" w:type="dxa"/>
            <w:vMerge/>
            <w:shd w:val="clear" w:color="auto" w:fill="FFFFFF"/>
            <w:vAlign w:val="center"/>
          </w:tcPr>
          <w:p w:rsidR="00703C94" w:rsidRPr="00A02BE3" w:rsidRDefault="00703C94">
            <w:pPr>
              <w:jc w:val="center"/>
              <w:rPr>
                <w:color w:val="000000" w:themeColor="text1"/>
              </w:rPr>
            </w:pPr>
          </w:p>
        </w:tc>
        <w:tc>
          <w:tcPr>
            <w:tcW w:w="2100" w:type="dxa"/>
            <w:gridSpan w:val="2"/>
            <w:shd w:val="clear" w:color="auto" w:fill="FFFFFF"/>
          </w:tcPr>
          <w:p w:rsidR="00703C94" w:rsidRPr="00A02BE3" w:rsidRDefault="00703C94" w:rsidP="00703C94">
            <w:pPr>
              <w:jc w:val="left"/>
              <w:rPr>
                <w:b/>
                <w:bCs/>
                <w:color w:val="000000" w:themeColor="text1"/>
              </w:rPr>
            </w:pPr>
            <w:r w:rsidRPr="00A02BE3">
              <w:rPr>
                <w:b/>
                <w:bCs/>
                <w:color w:val="000000" w:themeColor="text1"/>
              </w:rPr>
              <w:t>总计学时数</w:t>
            </w:r>
          </w:p>
          <w:p w:rsidR="00703C94" w:rsidRPr="00A02BE3" w:rsidRDefault="00703C94" w:rsidP="00703C94">
            <w:pPr>
              <w:rPr>
                <w:color w:val="000000" w:themeColor="text1"/>
              </w:rPr>
            </w:pPr>
            <w:r w:rsidRPr="00A02BE3">
              <w:rPr>
                <w:color w:val="000000" w:themeColor="text1"/>
              </w:rPr>
              <w:t>Total Credit Hours</w:t>
            </w:r>
          </w:p>
        </w:tc>
        <w:tc>
          <w:tcPr>
            <w:tcW w:w="1118" w:type="dxa"/>
            <w:shd w:val="clear" w:color="auto" w:fill="FFFFFF"/>
          </w:tcPr>
          <w:p w:rsidR="00703C94" w:rsidRPr="00A02BE3" w:rsidRDefault="00703C94">
            <w:pPr>
              <w:rPr>
                <w:color w:val="000000" w:themeColor="text1"/>
              </w:rPr>
            </w:pPr>
          </w:p>
        </w:tc>
        <w:tc>
          <w:tcPr>
            <w:tcW w:w="630" w:type="dxa"/>
            <w:shd w:val="clear" w:color="auto" w:fill="FFFFFF"/>
          </w:tcPr>
          <w:p w:rsidR="00703C94" w:rsidRPr="00A02BE3" w:rsidRDefault="00703C94">
            <w:pPr>
              <w:rPr>
                <w:color w:val="000000" w:themeColor="text1"/>
              </w:rPr>
            </w:pPr>
          </w:p>
        </w:tc>
        <w:tc>
          <w:tcPr>
            <w:tcW w:w="600" w:type="dxa"/>
            <w:shd w:val="clear" w:color="auto" w:fill="FFFFFF"/>
          </w:tcPr>
          <w:p w:rsidR="00703C94" w:rsidRPr="00A02BE3" w:rsidRDefault="00703C94">
            <w:pPr>
              <w:rPr>
                <w:color w:val="000000" w:themeColor="text1"/>
              </w:rPr>
            </w:pPr>
          </w:p>
        </w:tc>
        <w:tc>
          <w:tcPr>
            <w:tcW w:w="975" w:type="dxa"/>
            <w:shd w:val="clear" w:color="auto" w:fill="FFFFFF"/>
          </w:tcPr>
          <w:p w:rsidR="00703C94" w:rsidRPr="00A02BE3" w:rsidRDefault="00703C94">
            <w:pPr>
              <w:rPr>
                <w:color w:val="000000" w:themeColor="text1"/>
              </w:rPr>
            </w:pPr>
          </w:p>
        </w:tc>
        <w:tc>
          <w:tcPr>
            <w:tcW w:w="1095" w:type="dxa"/>
            <w:shd w:val="clear" w:color="auto" w:fill="FFFFFF"/>
          </w:tcPr>
          <w:p w:rsidR="00703C94" w:rsidRPr="00A02BE3" w:rsidRDefault="00703C94">
            <w:pPr>
              <w:rPr>
                <w:color w:val="000000" w:themeColor="text1"/>
              </w:rPr>
            </w:pPr>
          </w:p>
        </w:tc>
        <w:tc>
          <w:tcPr>
            <w:tcW w:w="990" w:type="dxa"/>
            <w:shd w:val="clear" w:color="auto" w:fill="FFFFFF"/>
          </w:tcPr>
          <w:p w:rsidR="00703C94" w:rsidRPr="00A02BE3" w:rsidRDefault="00703C94">
            <w:pPr>
              <w:rPr>
                <w:color w:val="000000" w:themeColor="text1"/>
              </w:rPr>
            </w:pPr>
          </w:p>
        </w:tc>
        <w:tc>
          <w:tcPr>
            <w:tcW w:w="855" w:type="dxa"/>
            <w:shd w:val="clear" w:color="auto" w:fill="FFFFFF"/>
          </w:tcPr>
          <w:p w:rsidR="00703C94" w:rsidRPr="00A02BE3" w:rsidRDefault="00703C94">
            <w:pPr>
              <w:rPr>
                <w:color w:val="000000" w:themeColor="text1"/>
              </w:rPr>
            </w:pPr>
          </w:p>
        </w:tc>
      </w:tr>
      <w:tr w:rsidR="0047517C" w:rsidRPr="00A02BE3" w:rsidTr="00DC3D3D">
        <w:trPr>
          <w:cantSplit/>
          <w:trHeight w:val="454"/>
          <w:jc w:val="center"/>
        </w:trPr>
        <w:tc>
          <w:tcPr>
            <w:tcW w:w="704" w:type="dxa"/>
            <w:vMerge w:val="restart"/>
            <w:shd w:val="clear" w:color="auto" w:fill="FFFFFF"/>
            <w:textDirection w:val="tbRlV"/>
            <w:vAlign w:val="center"/>
          </w:tcPr>
          <w:p w:rsidR="0047517C" w:rsidRPr="00A02BE3" w:rsidRDefault="004E686B">
            <w:pPr>
              <w:ind w:left="113" w:right="113"/>
              <w:jc w:val="center"/>
              <w:rPr>
                <w:b/>
                <w:color w:val="000000" w:themeColor="text1"/>
                <w:sz w:val="18"/>
                <w:szCs w:val="18"/>
              </w:rPr>
            </w:pPr>
            <w:r w:rsidRPr="00A02BE3">
              <w:rPr>
                <w:rFonts w:hint="eastAsia"/>
                <w:b/>
                <w:color w:val="000000" w:themeColor="text1"/>
                <w:sz w:val="18"/>
                <w:szCs w:val="18"/>
              </w:rPr>
              <w:t xml:space="preserve">Teaching </w:t>
            </w:r>
            <w:r w:rsidRPr="00A02BE3">
              <w:rPr>
                <w:b/>
                <w:color w:val="000000" w:themeColor="text1"/>
                <w:sz w:val="18"/>
                <w:szCs w:val="18"/>
              </w:rPr>
              <w:t>Graduates</w:t>
            </w:r>
          </w:p>
          <w:p w:rsidR="0047517C" w:rsidRPr="00A02BE3" w:rsidRDefault="004E686B">
            <w:pPr>
              <w:ind w:left="113" w:right="113"/>
              <w:jc w:val="center"/>
              <w:rPr>
                <w:color w:val="000000" w:themeColor="text1"/>
              </w:rPr>
            </w:pPr>
            <w:r w:rsidRPr="00A02BE3">
              <w:rPr>
                <w:b/>
                <w:bCs/>
                <w:color w:val="000000" w:themeColor="text1"/>
              </w:rPr>
              <w:t>研究生教学</w:t>
            </w: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851" w:type="dxa"/>
            <w:shd w:val="clear" w:color="auto" w:fill="FFFFFF"/>
            <w:vAlign w:val="center"/>
          </w:tcPr>
          <w:p w:rsidR="0047517C" w:rsidRPr="00A02BE3" w:rsidRDefault="0047517C">
            <w:pPr>
              <w:jc w:val="left"/>
              <w:rPr>
                <w:color w:val="000000" w:themeColor="text1"/>
              </w:rPr>
            </w:pPr>
          </w:p>
        </w:tc>
        <w:tc>
          <w:tcPr>
            <w:tcW w:w="1249" w:type="dxa"/>
            <w:shd w:val="clear" w:color="auto" w:fill="FFFFFF"/>
            <w:vAlign w:val="center"/>
          </w:tcPr>
          <w:p w:rsidR="0047517C" w:rsidRPr="00A02BE3" w:rsidRDefault="0047517C">
            <w:pPr>
              <w:jc w:val="left"/>
              <w:rPr>
                <w:color w:val="000000" w:themeColor="text1"/>
              </w:rPr>
            </w:pP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r w:rsidR="0047517C" w:rsidRPr="00A02BE3" w:rsidTr="00DC3D3D">
        <w:trPr>
          <w:cantSplit/>
          <w:trHeight w:val="454"/>
          <w:jc w:val="center"/>
        </w:trPr>
        <w:tc>
          <w:tcPr>
            <w:tcW w:w="704" w:type="dxa"/>
            <w:vMerge/>
            <w:shd w:val="clear" w:color="auto" w:fill="FFFFFF"/>
          </w:tcPr>
          <w:p w:rsidR="0047517C" w:rsidRPr="00A02BE3" w:rsidRDefault="0047517C">
            <w:pPr>
              <w:rPr>
                <w:color w:val="000000" w:themeColor="text1"/>
              </w:rPr>
            </w:pPr>
          </w:p>
        </w:tc>
        <w:tc>
          <w:tcPr>
            <w:tcW w:w="2100" w:type="dxa"/>
            <w:gridSpan w:val="2"/>
            <w:shd w:val="clear" w:color="auto" w:fill="FFFFFF"/>
            <w:vAlign w:val="center"/>
          </w:tcPr>
          <w:p w:rsidR="0047517C" w:rsidRPr="00A02BE3" w:rsidRDefault="004E686B">
            <w:pPr>
              <w:jc w:val="left"/>
              <w:rPr>
                <w:b/>
                <w:bCs/>
                <w:color w:val="000000" w:themeColor="text1"/>
              </w:rPr>
            </w:pPr>
            <w:r w:rsidRPr="00A02BE3">
              <w:rPr>
                <w:b/>
                <w:bCs/>
                <w:color w:val="000000" w:themeColor="text1"/>
              </w:rPr>
              <w:t>总计学时数</w:t>
            </w:r>
          </w:p>
          <w:p w:rsidR="0047517C" w:rsidRPr="00A02BE3" w:rsidRDefault="004E686B">
            <w:pPr>
              <w:spacing w:line="200" w:lineRule="exact"/>
              <w:jc w:val="left"/>
              <w:rPr>
                <w:color w:val="000000" w:themeColor="text1"/>
              </w:rPr>
            </w:pPr>
            <w:r w:rsidRPr="00A02BE3">
              <w:rPr>
                <w:color w:val="000000" w:themeColor="text1"/>
              </w:rPr>
              <w:t>Total Credit Hours</w:t>
            </w:r>
          </w:p>
        </w:tc>
        <w:tc>
          <w:tcPr>
            <w:tcW w:w="1118" w:type="dxa"/>
            <w:shd w:val="clear" w:color="auto" w:fill="FFFFFF"/>
            <w:vAlign w:val="center"/>
          </w:tcPr>
          <w:p w:rsidR="0047517C" w:rsidRPr="00A02BE3" w:rsidRDefault="0047517C">
            <w:pPr>
              <w:jc w:val="left"/>
              <w:rPr>
                <w:color w:val="000000" w:themeColor="text1"/>
              </w:rPr>
            </w:pPr>
          </w:p>
        </w:tc>
        <w:tc>
          <w:tcPr>
            <w:tcW w:w="630" w:type="dxa"/>
            <w:shd w:val="clear" w:color="auto" w:fill="FFFFFF"/>
          </w:tcPr>
          <w:p w:rsidR="0047517C" w:rsidRPr="00A02BE3" w:rsidRDefault="0047517C">
            <w:pPr>
              <w:rPr>
                <w:color w:val="000000" w:themeColor="text1"/>
              </w:rPr>
            </w:pPr>
          </w:p>
        </w:tc>
        <w:tc>
          <w:tcPr>
            <w:tcW w:w="600" w:type="dxa"/>
            <w:shd w:val="clear" w:color="auto" w:fill="FFFFFF"/>
          </w:tcPr>
          <w:p w:rsidR="0047517C" w:rsidRPr="00A02BE3" w:rsidRDefault="0047517C">
            <w:pPr>
              <w:rPr>
                <w:color w:val="000000" w:themeColor="text1"/>
              </w:rPr>
            </w:pPr>
          </w:p>
        </w:tc>
        <w:tc>
          <w:tcPr>
            <w:tcW w:w="975" w:type="dxa"/>
            <w:shd w:val="clear" w:color="auto" w:fill="FFFFFF"/>
          </w:tcPr>
          <w:p w:rsidR="0047517C" w:rsidRPr="00A02BE3" w:rsidRDefault="0047517C">
            <w:pPr>
              <w:rPr>
                <w:color w:val="000000" w:themeColor="text1"/>
              </w:rPr>
            </w:pPr>
          </w:p>
        </w:tc>
        <w:tc>
          <w:tcPr>
            <w:tcW w:w="1095" w:type="dxa"/>
            <w:shd w:val="clear" w:color="auto" w:fill="FFFFFF"/>
          </w:tcPr>
          <w:p w:rsidR="0047517C" w:rsidRPr="00A02BE3" w:rsidRDefault="0047517C">
            <w:pPr>
              <w:rPr>
                <w:color w:val="000000" w:themeColor="text1"/>
              </w:rPr>
            </w:pPr>
          </w:p>
        </w:tc>
        <w:tc>
          <w:tcPr>
            <w:tcW w:w="990" w:type="dxa"/>
            <w:shd w:val="clear" w:color="auto" w:fill="FFFFFF"/>
          </w:tcPr>
          <w:p w:rsidR="0047517C" w:rsidRPr="00A02BE3" w:rsidRDefault="0047517C">
            <w:pPr>
              <w:rPr>
                <w:color w:val="000000" w:themeColor="text1"/>
              </w:rPr>
            </w:pPr>
          </w:p>
        </w:tc>
        <w:tc>
          <w:tcPr>
            <w:tcW w:w="855" w:type="dxa"/>
            <w:shd w:val="clear" w:color="auto" w:fill="FFFFFF"/>
          </w:tcPr>
          <w:p w:rsidR="0047517C" w:rsidRPr="00A02BE3" w:rsidRDefault="0047517C">
            <w:pPr>
              <w:rPr>
                <w:color w:val="000000" w:themeColor="text1"/>
              </w:rPr>
            </w:pPr>
          </w:p>
        </w:tc>
      </w:tr>
    </w:tbl>
    <w:p w:rsidR="0047517C" w:rsidRPr="00A02BE3" w:rsidRDefault="0047517C">
      <w:pPr>
        <w:rPr>
          <w:b/>
          <w:bCs/>
          <w:color w:val="000000" w:themeColor="text1"/>
        </w:rPr>
      </w:pPr>
    </w:p>
    <w:p w:rsidR="0047517C" w:rsidRPr="00A02BE3" w:rsidRDefault="004E686B">
      <w:pPr>
        <w:rPr>
          <w:b/>
          <w:bCs/>
          <w:color w:val="000000" w:themeColor="text1"/>
        </w:rPr>
      </w:pPr>
      <w:r w:rsidRPr="00A02BE3">
        <w:rPr>
          <w:b/>
          <w:bCs/>
          <w:color w:val="000000" w:themeColor="text1"/>
        </w:rPr>
        <w:t>2</w:t>
      </w:r>
      <w:r w:rsidRPr="00A02BE3">
        <w:rPr>
          <w:b/>
          <w:bCs/>
          <w:color w:val="000000" w:themeColor="text1"/>
        </w:rPr>
        <w:t>．指导学生情况</w:t>
      </w:r>
      <w:r w:rsidRPr="00A02BE3">
        <w:rPr>
          <w:b/>
          <w:bCs/>
          <w:color w:val="000000" w:themeColor="text1"/>
        </w:rPr>
        <w:t>Students Supervised</w:t>
      </w:r>
    </w:p>
    <w:tbl>
      <w:tblPr>
        <w:tblW w:w="897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1574"/>
        <w:gridCol w:w="1680"/>
        <w:gridCol w:w="3751"/>
        <w:gridCol w:w="1972"/>
      </w:tblGrid>
      <w:tr w:rsidR="0047517C" w:rsidRPr="00A02BE3" w:rsidTr="00C347C4">
        <w:trPr>
          <w:cantSplit/>
          <w:trHeight w:val="540"/>
        </w:trPr>
        <w:tc>
          <w:tcPr>
            <w:tcW w:w="1574" w:type="dxa"/>
            <w:shd w:val="clear" w:color="auto" w:fill="FFFFFF"/>
            <w:vAlign w:val="center"/>
          </w:tcPr>
          <w:p w:rsidR="0047517C" w:rsidRPr="00A02BE3" w:rsidRDefault="004E686B">
            <w:pPr>
              <w:jc w:val="center"/>
              <w:rPr>
                <w:b/>
                <w:color w:val="000000" w:themeColor="text1"/>
                <w:szCs w:val="21"/>
              </w:rPr>
            </w:pPr>
            <w:r w:rsidRPr="00A02BE3">
              <w:rPr>
                <w:b/>
                <w:color w:val="000000" w:themeColor="text1"/>
                <w:szCs w:val="21"/>
              </w:rPr>
              <w:t>学生类别</w:t>
            </w:r>
          </w:p>
          <w:p w:rsidR="0047517C" w:rsidRPr="00A02BE3" w:rsidRDefault="004E686B">
            <w:pPr>
              <w:jc w:val="center"/>
              <w:rPr>
                <w:b/>
                <w:color w:val="000000" w:themeColor="text1"/>
                <w:sz w:val="20"/>
                <w:szCs w:val="20"/>
              </w:rPr>
            </w:pPr>
            <w:r w:rsidRPr="00A02BE3">
              <w:rPr>
                <w:bCs/>
                <w:color w:val="000000" w:themeColor="text1"/>
                <w:sz w:val="20"/>
                <w:szCs w:val="20"/>
              </w:rPr>
              <w:t>Student Type</w:t>
            </w:r>
          </w:p>
        </w:tc>
        <w:tc>
          <w:tcPr>
            <w:tcW w:w="1680" w:type="dxa"/>
            <w:shd w:val="clear" w:color="auto" w:fill="FFFFFF"/>
            <w:vAlign w:val="center"/>
          </w:tcPr>
          <w:p w:rsidR="0047517C" w:rsidRPr="00A02BE3" w:rsidRDefault="004E686B">
            <w:pPr>
              <w:jc w:val="center"/>
              <w:rPr>
                <w:b/>
                <w:color w:val="000000" w:themeColor="text1"/>
              </w:rPr>
            </w:pPr>
            <w:r w:rsidRPr="00A02BE3">
              <w:rPr>
                <w:b/>
                <w:color w:val="000000" w:themeColor="text1"/>
              </w:rPr>
              <w:t>时间</w:t>
            </w:r>
            <w:r w:rsidRPr="00A02BE3">
              <w:rPr>
                <w:bCs/>
                <w:color w:val="000000" w:themeColor="text1"/>
                <w:sz w:val="16"/>
                <w:szCs w:val="16"/>
              </w:rPr>
              <w:t>Period</w:t>
            </w:r>
          </w:p>
          <w:p w:rsidR="0047517C" w:rsidRPr="00A02BE3" w:rsidRDefault="004E686B">
            <w:pPr>
              <w:jc w:val="center"/>
              <w:rPr>
                <w:b/>
                <w:color w:val="000000" w:themeColor="text1"/>
                <w:sz w:val="20"/>
                <w:szCs w:val="20"/>
              </w:rPr>
            </w:pPr>
            <w:r w:rsidRPr="00A02BE3">
              <w:rPr>
                <w:b/>
                <w:color w:val="000000" w:themeColor="text1"/>
              </w:rPr>
              <w:t>(</w:t>
            </w:r>
            <w:r w:rsidRPr="00A02BE3">
              <w:rPr>
                <w:b/>
                <w:color w:val="000000" w:themeColor="text1"/>
              </w:rPr>
              <w:t>年月－年月）</w:t>
            </w:r>
          </w:p>
        </w:tc>
        <w:tc>
          <w:tcPr>
            <w:tcW w:w="3751" w:type="dxa"/>
            <w:shd w:val="clear" w:color="auto" w:fill="FFFFFF"/>
            <w:vAlign w:val="center"/>
          </w:tcPr>
          <w:p w:rsidR="0047517C" w:rsidRPr="00A02BE3" w:rsidRDefault="004E686B">
            <w:pPr>
              <w:jc w:val="center"/>
              <w:rPr>
                <w:rStyle w:val="a5"/>
                <w:color w:val="000000" w:themeColor="text1"/>
              </w:rPr>
            </w:pPr>
            <w:r w:rsidRPr="00A02BE3">
              <w:rPr>
                <w:b/>
                <w:color w:val="000000" w:themeColor="text1"/>
              </w:rPr>
              <w:t>学生数（专业、年级、姓名）</w:t>
            </w:r>
          </w:p>
          <w:p w:rsidR="0047517C" w:rsidRPr="00A02BE3" w:rsidRDefault="004E686B">
            <w:pPr>
              <w:jc w:val="center"/>
              <w:rPr>
                <w:b/>
                <w:color w:val="000000" w:themeColor="text1"/>
                <w:sz w:val="20"/>
                <w:szCs w:val="20"/>
              </w:rPr>
            </w:pPr>
            <w:r w:rsidRPr="00A02BE3">
              <w:rPr>
                <w:bCs/>
                <w:color w:val="000000" w:themeColor="text1"/>
                <w:sz w:val="16"/>
                <w:szCs w:val="16"/>
              </w:rPr>
              <w:t>Student List (major, year in program, name)</w:t>
            </w:r>
          </w:p>
        </w:tc>
        <w:tc>
          <w:tcPr>
            <w:tcW w:w="1972" w:type="dxa"/>
            <w:shd w:val="clear" w:color="auto" w:fill="FFFFFF"/>
            <w:vAlign w:val="center"/>
          </w:tcPr>
          <w:p w:rsidR="0047517C" w:rsidRPr="00A02BE3" w:rsidRDefault="004E686B">
            <w:pPr>
              <w:jc w:val="center"/>
              <w:rPr>
                <w:rStyle w:val="a5"/>
                <w:color w:val="000000" w:themeColor="text1"/>
              </w:rPr>
            </w:pPr>
            <w:r w:rsidRPr="00A02BE3">
              <w:rPr>
                <w:b/>
                <w:color w:val="000000" w:themeColor="text1"/>
              </w:rPr>
              <w:t>折合学时数</w:t>
            </w:r>
          </w:p>
          <w:p w:rsidR="0047517C" w:rsidRPr="00A02BE3" w:rsidRDefault="004E686B">
            <w:pPr>
              <w:jc w:val="center"/>
              <w:rPr>
                <w:b/>
                <w:color w:val="000000" w:themeColor="text1"/>
                <w:sz w:val="20"/>
                <w:szCs w:val="20"/>
              </w:rPr>
            </w:pPr>
            <w:r w:rsidRPr="00A02BE3">
              <w:rPr>
                <w:bCs/>
                <w:color w:val="000000" w:themeColor="text1"/>
                <w:sz w:val="16"/>
                <w:szCs w:val="16"/>
              </w:rPr>
              <w:t>Equivalent Credit Hours</w:t>
            </w:r>
          </w:p>
        </w:tc>
      </w:tr>
      <w:tr w:rsidR="0047517C" w:rsidRPr="00A02BE3" w:rsidTr="00C347C4">
        <w:trPr>
          <w:cantSplit/>
          <w:trHeight w:val="454"/>
        </w:trPr>
        <w:tc>
          <w:tcPr>
            <w:tcW w:w="1574" w:type="dxa"/>
            <w:vMerge w:val="restart"/>
            <w:shd w:val="clear" w:color="auto" w:fill="FFFFFF"/>
            <w:textDirection w:val="tbRlV"/>
            <w:vAlign w:val="center"/>
          </w:tcPr>
          <w:p w:rsidR="0047517C" w:rsidRPr="00A02BE3" w:rsidRDefault="0047517C">
            <w:pPr>
              <w:ind w:left="113" w:right="113"/>
              <w:rPr>
                <w:b/>
                <w:bCs/>
                <w:color w:val="000000" w:themeColor="text1"/>
                <w:szCs w:val="21"/>
              </w:rPr>
            </w:pPr>
          </w:p>
          <w:p w:rsidR="0047517C" w:rsidRPr="00A02BE3" w:rsidRDefault="004E686B">
            <w:pPr>
              <w:ind w:left="113" w:right="113"/>
              <w:jc w:val="center"/>
              <w:rPr>
                <w:b/>
                <w:bCs/>
                <w:color w:val="000000" w:themeColor="text1"/>
                <w:szCs w:val="21"/>
              </w:rPr>
            </w:pPr>
            <w:r w:rsidRPr="00A02BE3">
              <w:rPr>
                <w:rFonts w:hint="eastAsia"/>
                <w:b/>
                <w:bCs/>
                <w:color w:val="000000" w:themeColor="text1"/>
                <w:szCs w:val="21"/>
              </w:rPr>
              <w:t>Ph.D Candidates</w:t>
            </w:r>
          </w:p>
          <w:p w:rsidR="0047517C" w:rsidRPr="00A02BE3" w:rsidRDefault="004E686B" w:rsidP="009E15B1">
            <w:pPr>
              <w:ind w:left="113" w:right="113"/>
              <w:jc w:val="center"/>
              <w:rPr>
                <w:b/>
                <w:bCs/>
                <w:color w:val="000000" w:themeColor="text1"/>
                <w:szCs w:val="21"/>
              </w:rPr>
            </w:pPr>
            <w:r w:rsidRPr="00A02BE3">
              <w:rPr>
                <w:b/>
                <w:bCs/>
                <w:color w:val="000000" w:themeColor="text1"/>
                <w:szCs w:val="21"/>
              </w:rPr>
              <w:t>指导博士生</w:t>
            </w: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textDirection w:val="tbRlV"/>
            <w:vAlign w:val="center"/>
          </w:tcPr>
          <w:p w:rsidR="0047517C" w:rsidRPr="00A02BE3" w:rsidRDefault="0047517C">
            <w:pPr>
              <w:ind w:left="113" w:right="113"/>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textDirection w:val="tbRlV"/>
            <w:vAlign w:val="center"/>
          </w:tcPr>
          <w:p w:rsidR="0047517C" w:rsidRPr="00A02BE3" w:rsidRDefault="0047517C">
            <w:pPr>
              <w:ind w:left="113" w:right="113"/>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textDirection w:val="tbRlV"/>
            <w:vAlign w:val="center"/>
          </w:tcPr>
          <w:p w:rsidR="0047517C" w:rsidRPr="00A02BE3" w:rsidRDefault="0047517C">
            <w:pPr>
              <w:ind w:left="113" w:right="113"/>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textDirection w:val="tbRlV"/>
            <w:vAlign w:val="center"/>
          </w:tcPr>
          <w:p w:rsidR="0047517C" w:rsidRPr="00A02BE3" w:rsidRDefault="0047517C">
            <w:pPr>
              <w:ind w:left="113" w:right="113"/>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textDirection w:val="tbRlV"/>
            <w:vAlign w:val="center"/>
          </w:tcPr>
          <w:p w:rsidR="0047517C" w:rsidRPr="00A02BE3" w:rsidRDefault="0047517C">
            <w:pPr>
              <w:ind w:left="113" w:right="113"/>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textDirection w:val="tbRlV"/>
            <w:vAlign w:val="center"/>
          </w:tcPr>
          <w:p w:rsidR="0047517C" w:rsidRPr="00A02BE3" w:rsidRDefault="0047517C">
            <w:pPr>
              <w:ind w:left="113" w:right="113"/>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val="restart"/>
            <w:shd w:val="clear" w:color="auto" w:fill="FFFFFF"/>
            <w:textDirection w:val="tbRlV"/>
            <w:vAlign w:val="center"/>
          </w:tcPr>
          <w:p w:rsidR="0047517C" w:rsidRPr="00A02BE3" w:rsidRDefault="004E686B">
            <w:pPr>
              <w:ind w:left="113" w:right="113"/>
              <w:jc w:val="center"/>
              <w:rPr>
                <w:b/>
                <w:bCs/>
                <w:color w:val="000000" w:themeColor="text1"/>
                <w:szCs w:val="21"/>
              </w:rPr>
            </w:pPr>
            <w:r w:rsidRPr="00A02BE3">
              <w:rPr>
                <w:b/>
                <w:bCs/>
                <w:color w:val="000000" w:themeColor="text1"/>
                <w:szCs w:val="21"/>
              </w:rPr>
              <w:t>Master</w:t>
            </w:r>
            <w:r w:rsidRPr="00A02BE3">
              <w:rPr>
                <w:rFonts w:hint="eastAsia"/>
                <w:b/>
                <w:bCs/>
                <w:color w:val="000000" w:themeColor="text1"/>
                <w:szCs w:val="21"/>
              </w:rPr>
              <w:t xml:space="preserve"> Degree Candidates</w:t>
            </w:r>
          </w:p>
          <w:p w:rsidR="0047517C" w:rsidRPr="00A02BE3" w:rsidRDefault="004E686B" w:rsidP="009E15B1">
            <w:pPr>
              <w:ind w:left="113" w:right="113"/>
              <w:jc w:val="center"/>
              <w:rPr>
                <w:b/>
                <w:bCs/>
                <w:color w:val="000000" w:themeColor="text1"/>
                <w:szCs w:val="21"/>
              </w:rPr>
            </w:pPr>
            <w:r w:rsidRPr="00A02BE3">
              <w:rPr>
                <w:b/>
                <w:bCs/>
                <w:color w:val="000000" w:themeColor="text1"/>
                <w:szCs w:val="21"/>
              </w:rPr>
              <w:t>指导硕士生</w:t>
            </w: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val="restart"/>
            <w:shd w:val="clear" w:color="auto" w:fill="FFFFFF"/>
            <w:textDirection w:val="tbRlV"/>
            <w:vAlign w:val="center"/>
          </w:tcPr>
          <w:p w:rsidR="0047517C" w:rsidRPr="00A02BE3" w:rsidRDefault="004E686B">
            <w:pPr>
              <w:ind w:left="113" w:right="113"/>
              <w:jc w:val="center"/>
              <w:rPr>
                <w:b/>
                <w:bCs/>
                <w:color w:val="000000" w:themeColor="text1"/>
                <w:szCs w:val="21"/>
              </w:rPr>
            </w:pPr>
            <w:r w:rsidRPr="00A02BE3">
              <w:rPr>
                <w:rFonts w:hint="eastAsia"/>
                <w:b/>
                <w:bCs/>
                <w:color w:val="000000" w:themeColor="text1"/>
                <w:szCs w:val="21"/>
              </w:rPr>
              <w:t xml:space="preserve">Supervising </w:t>
            </w:r>
            <w:r w:rsidRPr="00A02BE3">
              <w:rPr>
                <w:b/>
                <w:bCs/>
                <w:color w:val="000000" w:themeColor="text1"/>
                <w:szCs w:val="21"/>
              </w:rPr>
              <w:t>Graduation Thesis for Undergraduate</w:t>
            </w:r>
            <w:r w:rsidRPr="00A02BE3">
              <w:rPr>
                <w:rFonts w:hint="eastAsia"/>
                <w:b/>
                <w:bCs/>
                <w:color w:val="000000" w:themeColor="text1"/>
                <w:szCs w:val="21"/>
              </w:rPr>
              <w:t>s</w:t>
            </w:r>
          </w:p>
          <w:p w:rsidR="0047517C" w:rsidRPr="00A02BE3" w:rsidRDefault="004E686B" w:rsidP="009E15B1">
            <w:pPr>
              <w:ind w:left="113" w:right="113"/>
              <w:jc w:val="center"/>
              <w:rPr>
                <w:b/>
                <w:bCs/>
                <w:color w:val="000000" w:themeColor="text1"/>
                <w:szCs w:val="21"/>
              </w:rPr>
            </w:pPr>
            <w:r w:rsidRPr="00A02BE3">
              <w:rPr>
                <w:b/>
                <w:bCs/>
                <w:color w:val="000000" w:themeColor="text1"/>
                <w:szCs w:val="21"/>
              </w:rPr>
              <w:t>指导普通全日制本科生毕业论文</w:t>
            </w: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54"/>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12"/>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05"/>
        </w:trPr>
        <w:tc>
          <w:tcPr>
            <w:tcW w:w="1574" w:type="dxa"/>
            <w:vMerge/>
            <w:shd w:val="clear" w:color="auto" w:fill="FFFFFF"/>
            <w:vAlign w:val="center"/>
          </w:tcPr>
          <w:p w:rsidR="0047517C" w:rsidRPr="00A02BE3" w:rsidRDefault="0047517C">
            <w:pPr>
              <w:jc w:val="center"/>
              <w:rPr>
                <w:b/>
                <w:bCs/>
                <w:color w:val="000000" w:themeColor="text1"/>
                <w:szCs w:val="21"/>
              </w:rPr>
            </w:pPr>
          </w:p>
        </w:tc>
        <w:tc>
          <w:tcPr>
            <w:tcW w:w="1680" w:type="dxa"/>
            <w:shd w:val="clear" w:color="auto" w:fill="FFFFFF"/>
            <w:vAlign w:val="center"/>
          </w:tcPr>
          <w:p w:rsidR="0047517C" w:rsidRPr="00A02BE3" w:rsidRDefault="0047517C">
            <w:pPr>
              <w:jc w:val="center"/>
              <w:rPr>
                <w:color w:val="000000" w:themeColor="text1"/>
              </w:rPr>
            </w:pP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r w:rsidR="0047517C" w:rsidRPr="00A02BE3" w:rsidTr="00C347C4">
        <w:trPr>
          <w:cantSplit/>
          <w:trHeight w:val="423"/>
        </w:trPr>
        <w:tc>
          <w:tcPr>
            <w:tcW w:w="1574" w:type="dxa"/>
            <w:shd w:val="clear" w:color="auto" w:fill="FFFFFF"/>
            <w:vAlign w:val="center"/>
          </w:tcPr>
          <w:p w:rsidR="0047517C" w:rsidRPr="00A02BE3" w:rsidRDefault="004E686B">
            <w:pPr>
              <w:jc w:val="center"/>
              <w:rPr>
                <w:b/>
                <w:bCs/>
                <w:color w:val="000000" w:themeColor="text1"/>
                <w:szCs w:val="21"/>
              </w:rPr>
            </w:pPr>
            <w:r w:rsidRPr="00A02BE3">
              <w:rPr>
                <w:b/>
                <w:bCs/>
                <w:color w:val="000000" w:themeColor="text1"/>
                <w:szCs w:val="21"/>
              </w:rPr>
              <w:t>其他</w:t>
            </w:r>
            <w:r w:rsidRPr="00A02BE3">
              <w:rPr>
                <w:b/>
                <w:bCs/>
                <w:color w:val="000000" w:themeColor="text1"/>
                <w:szCs w:val="21"/>
              </w:rPr>
              <w:t>Others</w:t>
            </w:r>
          </w:p>
        </w:tc>
        <w:tc>
          <w:tcPr>
            <w:tcW w:w="1680" w:type="dxa"/>
            <w:shd w:val="clear" w:color="auto" w:fill="FFFFFF"/>
            <w:textDirection w:val="tbRlV"/>
            <w:vAlign w:val="center"/>
          </w:tcPr>
          <w:p w:rsidR="0047517C" w:rsidRPr="00A02BE3" w:rsidRDefault="0047517C">
            <w:pPr>
              <w:ind w:left="113" w:right="113"/>
              <w:jc w:val="center"/>
              <w:rPr>
                <w:color w:val="000000" w:themeColor="text1"/>
              </w:rPr>
            </w:pPr>
          </w:p>
        </w:tc>
        <w:tc>
          <w:tcPr>
            <w:tcW w:w="3751" w:type="dxa"/>
            <w:shd w:val="clear" w:color="auto" w:fill="FFFFFF"/>
            <w:textDirection w:val="tbRlV"/>
            <w:vAlign w:val="center"/>
          </w:tcPr>
          <w:p w:rsidR="0047517C" w:rsidRPr="00A02BE3" w:rsidRDefault="0047517C">
            <w:pPr>
              <w:ind w:left="113" w:right="113"/>
              <w:jc w:val="center"/>
              <w:rPr>
                <w:color w:val="000000" w:themeColor="text1"/>
              </w:rPr>
            </w:pPr>
          </w:p>
        </w:tc>
        <w:tc>
          <w:tcPr>
            <w:tcW w:w="1972" w:type="dxa"/>
            <w:shd w:val="clear" w:color="auto" w:fill="FFFFFF"/>
            <w:textDirection w:val="tbRlV"/>
            <w:vAlign w:val="center"/>
          </w:tcPr>
          <w:p w:rsidR="0047517C" w:rsidRPr="00A02BE3" w:rsidRDefault="0047517C">
            <w:pPr>
              <w:ind w:left="113" w:right="113"/>
              <w:jc w:val="center"/>
              <w:rPr>
                <w:color w:val="000000" w:themeColor="text1"/>
              </w:rPr>
            </w:pPr>
          </w:p>
        </w:tc>
      </w:tr>
      <w:tr w:rsidR="0047517C" w:rsidRPr="00A02BE3" w:rsidTr="00C347C4">
        <w:trPr>
          <w:cantSplit/>
          <w:trHeight w:val="401"/>
        </w:trPr>
        <w:tc>
          <w:tcPr>
            <w:tcW w:w="3254" w:type="dxa"/>
            <w:gridSpan w:val="2"/>
            <w:shd w:val="clear" w:color="auto" w:fill="FFFFFF"/>
            <w:vAlign w:val="center"/>
          </w:tcPr>
          <w:p w:rsidR="0047517C" w:rsidRPr="00A02BE3" w:rsidRDefault="004E686B">
            <w:pPr>
              <w:jc w:val="center"/>
              <w:rPr>
                <w:color w:val="000000" w:themeColor="text1"/>
              </w:rPr>
            </w:pPr>
            <w:r w:rsidRPr="00A02BE3">
              <w:rPr>
                <w:b/>
                <w:bCs/>
                <w:color w:val="000000" w:themeColor="text1"/>
                <w:szCs w:val="21"/>
              </w:rPr>
              <w:t>总计学时数</w:t>
            </w:r>
            <w:r w:rsidRPr="00A02BE3">
              <w:rPr>
                <w:b/>
                <w:bCs/>
                <w:color w:val="000000" w:themeColor="text1"/>
                <w:szCs w:val="21"/>
              </w:rPr>
              <w:t>Total Credit Hours</w:t>
            </w:r>
          </w:p>
        </w:tc>
        <w:tc>
          <w:tcPr>
            <w:tcW w:w="3751" w:type="dxa"/>
            <w:shd w:val="clear" w:color="auto" w:fill="FFFFFF"/>
            <w:vAlign w:val="center"/>
          </w:tcPr>
          <w:p w:rsidR="0047517C" w:rsidRPr="00A02BE3" w:rsidRDefault="0047517C">
            <w:pPr>
              <w:jc w:val="center"/>
              <w:rPr>
                <w:color w:val="000000" w:themeColor="text1"/>
              </w:rPr>
            </w:pPr>
          </w:p>
        </w:tc>
        <w:tc>
          <w:tcPr>
            <w:tcW w:w="1972" w:type="dxa"/>
            <w:shd w:val="clear" w:color="auto" w:fill="FFFFFF"/>
            <w:vAlign w:val="center"/>
          </w:tcPr>
          <w:p w:rsidR="0047517C" w:rsidRPr="00A02BE3" w:rsidRDefault="0047517C">
            <w:pPr>
              <w:jc w:val="center"/>
              <w:rPr>
                <w:color w:val="000000" w:themeColor="text1"/>
              </w:rPr>
            </w:pPr>
          </w:p>
        </w:tc>
      </w:tr>
    </w:tbl>
    <w:p w:rsidR="0047517C" w:rsidRPr="00A02BE3" w:rsidRDefault="004E686B">
      <w:pPr>
        <w:rPr>
          <w:b/>
          <w:bCs/>
          <w:color w:val="000000" w:themeColor="text1"/>
        </w:rPr>
      </w:pPr>
      <w:r w:rsidRPr="00A02BE3">
        <w:rPr>
          <w:b/>
          <w:bCs/>
          <w:color w:val="000000" w:themeColor="text1"/>
        </w:rPr>
        <w:t>3</w:t>
      </w:r>
      <w:r w:rsidRPr="00A02BE3">
        <w:rPr>
          <w:b/>
          <w:bCs/>
          <w:color w:val="000000" w:themeColor="text1"/>
        </w:rPr>
        <w:t>．审核意见</w:t>
      </w:r>
      <w:r w:rsidRPr="00A02BE3">
        <w:rPr>
          <w:b/>
          <w:bCs/>
          <w:color w:val="000000" w:themeColor="text1"/>
        </w:rPr>
        <w:t>Verification</w:t>
      </w:r>
    </w:p>
    <w:p w:rsidR="00803E5A" w:rsidRPr="00A02BE3" w:rsidRDefault="00803E5A">
      <w:pPr>
        <w:rPr>
          <w:b/>
          <w:bCs/>
          <w:color w:val="000000" w:themeColor="text1"/>
        </w:rPr>
      </w:pPr>
      <w:r w:rsidRPr="00A02BE3">
        <w:rPr>
          <w:rFonts w:hint="eastAsia"/>
          <w:b/>
          <w:bCs/>
          <w:color w:val="000000" w:themeColor="text1"/>
        </w:rPr>
        <w:t>（</w:t>
      </w:r>
      <w:r w:rsidRPr="00A02BE3">
        <w:rPr>
          <w:rFonts w:hint="eastAsia"/>
          <w:b/>
          <w:bCs/>
          <w:color w:val="000000" w:themeColor="text1"/>
        </w:rPr>
        <w:t>1</w:t>
      </w:r>
      <w:r w:rsidRPr="00A02BE3">
        <w:rPr>
          <w:rFonts w:hint="eastAsia"/>
          <w:b/>
          <w:bCs/>
          <w:color w:val="000000" w:themeColor="text1"/>
        </w:rPr>
        <w:t>）对校本部申请者的审核意见</w:t>
      </w:r>
      <w:r w:rsidRPr="00A02BE3">
        <w:rPr>
          <w:rFonts w:hint="eastAsia"/>
          <w:b/>
          <w:bCs/>
          <w:color w:val="000000" w:themeColor="text1"/>
        </w:rPr>
        <w:t xml:space="preserve"> Verification for Applicants from the Main Campuses</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35"/>
        <w:gridCol w:w="4191"/>
      </w:tblGrid>
      <w:tr w:rsidR="0047517C" w:rsidRPr="00A02BE3" w:rsidTr="00DC3D3D">
        <w:trPr>
          <w:trHeight w:val="3785"/>
        </w:trPr>
        <w:tc>
          <w:tcPr>
            <w:tcW w:w="4735" w:type="dxa"/>
          </w:tcPr>
          <w:p w:rsidR="0047517C" w:rsidRPr="00A02BE3" w:rsidRDefault="004E686B" w:rsidP="00975849">
            <w:pPr>
              <w:rPr>
                <w:b/>
                <w:bCs/>
                <w:color w:val="000000" w:themeColor="text1"/>
                <w:szCs w:val="21"/>
              </w:rPr>
            </w:pPr>
            <w:r w:rsidRPr="00A02BE3">
              <w:rPr>
                <w:b/>
                <w:bCs/>
                <w:color w:val="000000" w:themeColor="text1"/>
                <w:szCs w:val="21"/>
              </w:rPr>
              <w:t>承担普通全日制本科教学工作量合计学时，年平均教学工作量学时。其中，课程教学共学时，指导毕业论文工作量学时，本科生教育教学其他工作折合工作量学时。</w:t>
            </w:r>
          </w:p>
          <w:p w:rsidR="0047517C" w:rsidRPr="00A02BE3" w:rsidRDefault="004E686B">
            <w:pPr>
              <w:rPr>
                <w:color w:val="000000" w:themeColor="text1"/>
                <w:szCs w:val="21"/>
              </w:rPr>
            </w:pPr>
            <w:r w:rsidRPr="00A02BE3">
              <w:rPr>
                <w:color w:val="000000" w:themeColor="text1"/>
                <w:szCs w:val="21"/>
              </w:rPr>
              <w:t>For Full-time Undergraduate Teaching</w:t>
            </w:r>
            <w:r w:rsidR="00275E1C" w:rsidRPr="00A02BE3">
              <w:rPr>
                <w:rFonts w:hint="eastAsia"/>
                <w:color w:val="000000" w:themeColor="text1"/>
                <w:szCs w:val="21"/>
              </w:rPr>
              <w:t>：</w:t>
            </w:r>
          </w:p>
          <w:p w:rsidR="0047517C" w:rsidRPr="00A02BE3" w:rsidRDefault="004E686B">
            <w:pPr>
              <w:rPr>
                <w:color w:val="000000" w:themeColor="text1"/>
                <w:szCs w:val="21"/>
              </w:rPr>
            </w:pPr>
            <w:r w:rsidRPr="00A02BE3">
              <w:rPr>
                <w:color w:val="000000" w:themeColor="text1"/>
                <w:szCs w:val="21"/>
              </w:rPr>
              <w:t>Total Credit Hours:</w:t>
            </w:r>
          </w:p>
          <w:p w:rsidR="0047517C" w:rsidRPr="00A02BE3" w:rsidRDefault="004E686B">
            <w:pPr>
              <w:rPr>
                <w:color w:val="000000" w:themeColor="text1"/>
                <w:szCs w:val="21"/>
              </w:rPr>
            </w:pPr>
            <w:r w:rsidRPr="00A02BE3">
              <w:rPr>
                <w:color w:val="000000" w:themeColor="text1"/>
                <w:szCs w:val="21"/>
              </w:rPr>
              <w:t xml:space="preserve">Average Annual Credit Hours: </w:t>
            </w:r>
          </w:p>
          <w:p w:rsidR="0047517C" w:rsidRPr="00A02BE3" w:rsidRDefault="004E686B">
            <w:pPr>
              <w:rPr>
                <w:color w:val="000000" w:themeColor="text1"/>
                <w:szCs w:val="21"/>
              </w:rPr>
            </w:pPr>
            <w:r w:rsidRPr="00A02BE3">
              <w:rPr>
                <w:color w:val="000000" w:themeColor="text1"/>
                <w:szCs w:val="21"/>
              </w:rPr>
              <w:t xml:space="preserve">Course Teaching Hours: </w:t>
            </w:r>
          </w:p>
          <w:p w:rsidR="0047517C" w:rsidRPr="00A02BE3" w:rsidRDefault="004E686B">
            <w:pPr>
              <w:rPr>
                <w:color w:val="000000" w:themeColor="text1"/>
                <w:szCs w:val="21"/>
                <w:u w:val="single"/>
              </w:rPr>
            </w:pPr>
            <w:r w:rsidRPr="00A02BE3">
              <w:rPr>
                <w:rFonts w:hint="eastAsia"/>
                <w:color w:val="000000" w:themeColor="text1"/>
                <w:szCs w:val="21"/>
              </w:rPr>
              <w:t>Thesis</w:t>
            </w:r>
            <w:r w:rsidRPr="00A02BE3">
              <w:rPr>
                <w:color w:val="000000" w:themeColor="text1"/>
                <w:szCs w:val="21"/>
              </w:rPr>
              <w:t xml:space="preserve"> Supervision Hours: </w:t>
            </w:r>
          </w:p>
          <w:p w:rsidR="0047517C" w:rsidRPr="00A02BE3" w:rsidRDefault="004E686B">
            <w:pPr>
              <w:rPr>
                <w:color w:val="000000" w:themeColor="text1"/>
                <w:szCs w:val="21"/>
              </w:rPr>
            </w:pPr>
            <w:r w:rsidRPr="00A02BE3">
              <w:rPr>
                <w:color w:val="000000" w:themeColor="text1"/>
                <w:szCs w:val="21"/>
              </w:rPr>
              <w:t>Other Equivalent Credit Hours:</w:t>
            </w:r>
          </w:p>
          <w:p w:rsidR="0047517C" w:rsidRPr="00A02BE3" w:rsidRDefault="004E686B" w:rsidP="00404F86">
            <w:pPr>
              <w:rPr>
                <w:color w:val="000000" w:themeColor="text1"/>
                <w:szCs w:val="21"/>
              </w:rPr>
            </w:pPr>
            <w:r w:rsidRPr="00A02BE3">
              <w:rPr>
                <w:color w:val="000000" w:themeColor="text1"/>
                <w:szCs w:val="21"/>
              </w:rPr>
              <w:t>院系审核人签字</w:t>
            </w:r>
            <w:r w:rsidRPr="00A02BE3">
              <w:rPr>
                <w:color w:val="000000" w:themeColor="text1"/>
                <w:szCs w:val="21"/>
              </w:rPr>
              <w:t>Reviewed by</w:t>
            </w:r>
            <w:r w:rsidRPr="00A02BE3">
              <w:rPr>
                <w:color w:val="000000" w:themeColor="text1"/>
                <w:szCs w:val="21"/>
              </w:rPr>
              <w:t>：</w:t>
            </w:r>
          </w:p>
          <w:p w:rsidR="0047517C" w:rsidRPr="00A02BE3" w:rsidRDefault="004E686B" w:rsidP="00404F86">
            <w:pPr>
              <w:rPr>
                <w:b/>
                <w:bCs/>
                <w:color w:val="000000" w:themeColor="text1"/>
                <w:szCs w:val="21"/>
              </w:rPr>
            </w:pPr>
            <w:r w:rsidRPr="00A02BE3">
              <w:rPr>
                <w:color w:val="000000" w:themeColor="text1"/>
                <w:szCs w:val="21"/>
              </w:rPr>
              <w:t>年月日</w:t>
            </w:r>
            <w:r w:rsidRPr="00A02BE3">
              <w:rPr>
                <w:color w:val="000000" w:themeColor="text1"/>
                <w:szCs w:val="21"/>
              </w:rPr>
              <w:t>Y/M/D</w:t>
            </w:r>
          </w:p>
        </w:tc>
        <w:tc>
          <w:tcPr>
            <w:tcW w:w="4191" w:type="dxa"/>
          </w:tcPr>
          <w:p w:rsidR="00275E1C" w:rsidRPr="00A02BE3" w:rsidRDefault="004E686B" w:rsidP="00275E1C">
            <w:pPr>
              <w:rPr>
                <w:color w:val="000000" w:themeColor="text1"/>
                <w:szCs w:val="21"/>
              </w:rPr>
            </w:pPr>
            <w:r w:rsidRPr="00A02BE3">
              <w:rPr>
                <w:color w:val="000000" w:themeColor="text1"/>
                <w:szCs w:val="21"/>
              </w:rPr>
              <w:t>本科教学主管部门审核意见：</w:t>
            </w:r>
            <w:r w:rsidR="00275E1C" w:rsidRPr="00A02BE3">
              <w:rPr>
                <w:color w:val="000000" w:themeColor="text1"/>
                <w:szCs w:val="21"/>
              </w:rPr>
              <w:t>Verification by the Department in Charge of  Undergraduate Teaching:</w:t>
            </w:r>
          </w:p>
          <w:p w:rsidR="0047517C" w:rsidRPr="00A02BE3" w:rsidRDefault="004E686B" w:rsidP="00975849">
            <w:pPr>
              <w:rPr>
                <w:b/>
                <w:bCs/>
                <w:color w:val="000000" w:themeColor="text1"/>
                <w:szCs w:val="21"/>
              </w:rPr>
            </w:pPr>
            <w:r w:rsidRPr="00A02BE3">
              <w:rPr>
                <w:b/>
                <w:bCs/>
                <w:color w:val="000000" w:themeColor="text1"/>
                <w:szCs w:val="21"/>
              </w:rPr>
              <w:t>经核实，普通全日制本科生课程教学工作量</w:t>
            </w:r>
          </w:p>
          <w:p w:rsidR="0047517C" w:rsidRPr="00A02BE3" w:rsidRDefault="004E686B" w:rsidP="00975849">
            <w:pPr>
              <w:rPr>
                <w:b/>
                <w:bCs/>
                <w:color w:val="000000" w:themeColor="text1"/>
                <w:szCs w:val="21"/>
              </w:rPr>
            </w:pPr>
            <w:r w:rsidRPr="00A02BE3">
              <w:rPr>
                <w:b/>
                <w:bCs/>
                <w:color w:val="000000" w:themeColor="text1"/>
                <w:szCs w:val="21"/>
              </w:rPr>
              <w:t>学时。</w:t>
            </w:r>
          </w:p>
          <w:p w:rsidR="00275E1C" w:rsidRPr="00A02BE3" w:rsidRDefault="00275E1C" w:rsidP="00275E1C">
            <w:pPr>
              <w:rPr>
                <w:color w:val="000000" w:themeColor="text1"/>
                <w:szCs w:val="21"/>
              </w:rPr>
            </w:pPr>
            <w:r w:rsidRPr="00A02BE3">
              <w:rPr>
                <w:color w:val="000000" w:themeColor="text1"/>
                <w:szCs w:val="21"/>
              </w:rPr>
              <w:t>For Full-time Undergraduate Teaching</w:t>
            </w:r>
            <w:r w:rsidRPr="00A02BE3">
              <w:rPr>
                <w:rFonts w:hint="eastAsia"/>
                <w:color w:val="000000" w:themeColor="text1"/>
                <w:szCs w:val="21"/>
              </w:rPr>
              <w:t>：</w:t>
            </w:r>
          </w:p>
          <w:p w:rsidR="00275E1C" w:rsidRPr="00A02BE3" w:rsidRDefault="00275E1C" w:rsidP="00275E1C">
            <w:pPr>
              <w:rPr>
                <w:color w:val="000000" w:themeColor="text1"/>
                <w:szCs w:val="21"/>
              </w:rPr>
            </w:pPr>
            <w:r w:rsidRPr="00A02BE3">
              <w:rPr>
                <w:color w:val="000000" w:themeColor="text1"/>
                <w:szCs w:val="21"/>
              </w:rPr>
              <w:t>Total Credit Hours:</w:t>
            </w:r>
          </w:p>
          <w:p w:rsidR="00275E1C" w:rsidRPr="00A02BE3" w:rsidRDefault="00275E1C" w:rsidP="00404F86">
            <w:pPr>
              <w:rPr>
                <w:color w:val="000000" w:themeColor="text1"/>
                <w:szCs w:val="21"/>
              </w:rPr>
            </w:pPr>
          </w:p>
          <w:p w:rsidR="0047517C" w:rsidRPr="00A02BE3" w:rsidRDefault="0047517C" w:rsidP="00404F86">
            <w:pPr>
              <w:rPr>
                <w:color w:val="000000" w:themeColor="text1"/>
                <w:szCs w:val="21"/>
              </w:rPr>
            </w:pPr>
          </w:p>
          <w:p w:rsidR="0047517C" w:rsidRPr="00A02BE3" w:rsidRDefault="004E686B" w:rsidP="00404F86">
            <w:pPr>
              <w:rPr>
                <w:color w:val="000000" w:themeColor="text1"/>
                <w:szCs w:val="21"/>
              </w:rPr>
            </w:pPr>
            <w:r w:rsidRPr="00A02BE3">
              <w:rPr>
                <w:color w:val="000000" w:themeColor="text1"/>
                <w:szCs w:val="21"/>
              </w:rPr>
              <w:t>审核人签字</w:t>
            </w:r>
            <w:r w:rsidRPr="00A02BE3">
              <w:rPr>
                <w:color w:val="000000" w:themeColor="text1"/>
                <w:szCs w:val="21"/>
              </w:rPr>
              <w:t>Reviewed by</w:t>
            </w:r>
            <w:r w:rsidRPr="00A02BE3">
              <w:rPr>
                <w:color w:val="000000" w:themeColor="text1"/>
                <w:szCs w:val="21"/>
              </w:rPr>
              <w:t>：</w:t>
            </w:r>
          </w:p>
          <w:p w:rsidR="0047517C" w:rsidRPr="00A02BE3" w:rsidRDefault="004E686B" w:rsidP="00404F86">
            <w:pPr>
              <w:ind w:firstLineChars="200" w:firstLine="420"/>
              <w:rPr>
                <w:color w:val="000000" w:themeColor="text1"/>
                <w:szCs w:val="21"/>
              </w:rPr>
            </w:pPr>
            <w:r w:rsidRPr="00A02BE3">
              <w:rPr>
                <w:color w:val="000000" w:themeColor="text1"/>
                <w:szCs w:val="21"/>
              </w:rPr>
              <w:t>单位（公章）</w:t>
            </w:r>
            <w:r w:rsidRPr="00A02BE3">
              <w:rPr>
                <w:rFonts w:hint="eastAsia"/>
                <w:color w:val="000000" w:themeColor="text1"/>
                <w:szCs w:val="21"/>
              </w:rPr>
              <w:t>Official Seal</w:t>
            </w:r>
            <w:r w:rsidRPr="00A02BE3">
              <w:rPr>
                <w:color w:val="000000" w:themeColor="text1"/>
                <w:szCs w:val="21"/>
              </w:rPr>
              <w:t>：</w:t>
            </w:r>
          </w:p>
          <w:p w:rsidR="0047517C" w:rsidRPr="00A02BE3" w:rsidRDefault="004E686B" w:rsidP="00404F86">
            <w:pPr>
              <w:rPr>
                <w:b/>
                <w:bCs/>
                <w:color w:val="000000" w:themeColor="text1"/>
                <w:szCs w:val="21"/>
              </w:rPr>
            </w:pPr>
            <w:r w:rsidRPr="00A02BE3">
              <w:rPr>
                <w:color w:val="000000" w:themeColor="text1"/>
                <w:szCs w:val="21"/>
              </w:rPr>
              <w:t>年月日</w:t>
            </w:r>
            <w:r w:rsidRPr="00A02BE3">
              <w:rPr>
                <w:color w:val="000000" w:themeColor="text1"/>
                <w:szCs w:val="21"/>
              </w:rPr>
              <w:t>Y/M/D</w:t>
            </w:r>
          </w:p>
        </w:tc>
      </w:tr>
      <w:tr w:rsidR="0047517C" w:rsidRPr="00A02BE3" w:rsidTr="00DC3D3D">
        <w:trPr>
          <w:trHeight w:val="3540"/>
        </w:trPr>
        <w:tc>
          <w:tcPr>
            <w:tcW w:w="4735" w:type="dxa"/>
          </w:tcPr>
          <w:p w:rsidR="0047517C" w:rsidRPr="00A02BE3" w:rsidRDefault="004E686B" w:rsidP="00975849">
            <w:pPr>
              <w:rPr>
                <w:b/>
                <w:bCs/>
                <w:color w:val="000000" w:themeColor="text1"/>
                <w:szCs w:val="21"/>
              </w:rPr>
            </w:pPr>
            <w:r w:rsidRPr="00A02BE3">
              <w:rPr>
                <w:b/>
                <w:bCs/>
                <w:color w:val="000000" w:themeColor="text1"/>
                <w:szCs w:val="21"/>
              </w:rPr>
              <w:t>承担研究生教学工作量合计学时，年平均教学工作量学时。其中，研究生课程教学共</w:t>
            </w:r>
          </w:p>
          <w:p w:rsidR="0047517C" w:rsidRPr="00A02BE3" w:rsidRDefault="004E686B" w:rsidP="00975849">
            <w:pPr>
              <w:rPr>
                <w:b/>
                <w:bCs/>
                <w:color w:val="000000" w:themeColor="text1"/>
                <w:szCs w:val="21"/>
              </w:rPr>
            </w:pPr>
            <w:r w:rsidRPr="00A02BE3">
              <w:rPr>
                <w:b/>
                <w:bCs/>
                <w:color w:val="000000" w:themeColor="text1"/>
                <w:szCs w:val="21"/>
              </w:rPr>
              <w:t>学时，指导研究生折合学时。</w:t>
            </w:r>
          </w:p>
          <w:p w:rsidR="0047517C" w:rsidRPr="00A02BE3" w:rsidRDefault="004E686B">
            <w:pPr>
              <w:rPr>
                <w:color w:val="000000" w:themeColor="text1"/>
                <w:szCs w:val="21"/>
              </w:rPr>
            </w:pPr>
            <w:r w:rsidRPr="00A02BE3">
              <w:rPr>
                <w:color w:val="000000" w:themeColor="text1"/>
                <w:szCs w:val="21"/>
              </w:rPr>
              <w:t>For Graduate Teaching</w:t>
            </w:r>
            <w:r w:rsidR="00275E1C" w:rsidRPr="00A02BE3">
              <w:rPr>
                <w:rFonts w:hint="eastAsia"/>
                <w:color w:val="000000" w:themeColor="text1"/>
                <w:szCs w:val="21"/>
              </w:rPr>
              <w:t>：</w:t>
            </w:r>
          </w:p>
          <w:p w:rsidR="0047517C" w:rsidRPr="00A02BE3" w:rsidRDefault="004E686B">
            <w:pPr>
              <w:rPr>
                <w:color w:val="000000" w:themeColor="text1"/>
                <w:szCs w:val="21"/>
              </w:rPr>
            </w:pPr>
            <w:r w:rsidRPr="00A02BE3">
              <w:rPr>
                <w:color w:val="000000" w:themeColor="text1"/>
                <w:szCs w:val="21"/>
              </w:rPr>
              <w:t xml:space="preserve">Total Credit Hours: </w:t>
            </w:r>
          </w:p>
          <w:p w:rsidR="0047517C" w:rsidRPr="00A02BE3" w:rsidRDefault="004E686B">
            <w:pPr>
              <w:rPr>
                <w:color w:val="000000" w:themeColor="text1"/>
                <w:szCs w:val="21"/>
              </w:rPr>
            </w:pPr>
            <w:r w:rsidRPr="00A02BE3">
              <w:rPr>
                <w:color w:val="000000" w:themeColor="text1"/>
                <w:szCs w:val="21"/>
              </w:rPr>
              <w:t>Average Annual Credit Hours:</w:t>
            </w:r>
          </w:p>
          <w:p w:rsidR="0047517C" w:rsidRPr="00A02BE3" w:rsidRDefault="004E686B">
            <w:pPr>
              <w:rPr>
                <w:color w:val="000000" w:themeColor="text1"/>
                <w:szCs w:val="21"/>
              </w:rPr>
            </w:pPr>
            <w:r w:rsidRPr="00A02BE3">
              <w:rPr>
                <w:color w:val="000000" w:themeColor="text1"/>
                <w:szCs w:val="21"/>
              </w:rPr>
              <w:t>Course Teaching Hours:</w:t>
            </w:r>
          </w:p>
          <w:p w:rsidR="0047517C" w:rsidRPr="00A02BE3" w:rsidRDefault="004E686B">
            <w:pPr>
              <w:rPr>
                <w:color w:val="000000" w:themeColor="text1"/>
                <w:szCs w:val="21"/>
              </w:rPr>
            </w:pPr>
            <w:r w:rsidRPr="00A02BE3">
              <w:rPr>
                <w:rFonts w:hint="eastAsia"/>
                <w:color w:val="000000" w:themeColor="text1"/>
                <w:szCs w:val="21"/>
              </w:rPr>
              <w:t>Thesis</w:t>
            </w:r>
            <w:r w:rsidRPr="00A02BE3">
              <w:rPr>
                <w:color w:val="000000" w:themeColor="text1"/>
                <w:szCs w:val="21"/>
              </w:rPr>
              <w:t xml:space="preserve"> Supervision Hours:</w:t>
            </w:r>
          </w:p>
          <w:p w:rsidR="00975849" w:rsidRPr="00A02BE3" w:rsidRDefault="00975849">
            <w:pPr>
              <w:spacing w:line="360" w:lineRule="exact"/>
              <w:rPr>
                <w:color w:val="000000" w:themeColor="text1"/>
                <w:szCs w:val="21"/>
              </w:rPr>
            </w:pPr>
          </w:p>
          <w:p w:rsidR="0047517C" w:rsidRPr="00A02BE3" w:rsidRDefault="004E686B">
            <w:pPr>
              <w:spacing w:line="360" w:lineRule="exact"/>
              <w:rPr>
                <w:color w:val="000000" w:themeColor="text1"/>
                <w:szCs w:val="21"/>
              </w:rPr>
            </w:pPr>
            <w:r w:rsidRPr="00A02BE3">
              <w:rPr>
                <w:color w:val="000000" w:themeColor="text1"/>
                <w:szCs w:val="21"/>
              </w:rPr>
              <w:t>院系审核人签字</w:t>
            </w:r>
            <w:r w:rsidRPr="00A02BE3">
              <w:rPr>
                <w:color w:val="000000" w:themeColor="text1"/>
                <w:szCs w:val="21"/>
              </w:rPr>
              <w:t>Reviewed by</w:t>
            </w:r>
            <w:r w:rsidRPr="00A02BE3">
              <w:rPr>
                <w:color w:val="000000" w:themeColor="text1"/>
                <w:szCs w:val="21"/>
              </w:rPr>
              <w:t>：</w:t>
            </w:r>
          </w:p>
          <w:p w:rsidR="0047517C" w:rsidRPr="00A02BE3" w:rsidRDefault="004E686B">
            <w:pPr>
              <w:spacing w:line="360" w:lineRule="exact"/>
              <w:ind w:firstLineChars="900" w:firstLine="1890"/>
              <w:rPr>
                <w:color w:val="000000" w:themeColor="text1"/>
                <w:szCs w:val="21"/>
                <w:u w:val="single"/>
              </w:rPr>
            </w:pPr>
            <w:r w:rsidRPr="00A02BE3">
              <w:rPr>
                <w:color w:val="000000" w:themeColor="text1"/>
                <w:szCs w:val="21"/>
              </w:rPr>
              <w:t>年月日</w:t>
            </w:r>
            <w:r w:rsidRPr="00A02BE3">
              <w:rPr>
                <w:color w:val="000000" w:themeColor="text1"/>
                <w:szCs w:val="21"/>
              </w:rPr>
              <w:t>Y/M/D</w:t>
            </w:r>
          </w:p>
        </w:tc>
        <w:tc>
          <w:tcPr>
            <w:tcW w:w="4191" w:type="dxa"/>
          </w:tcPr>
          <w:p w:rsidR="0047517C" w:rsidRPr="00A02BE3" w:rsidRDefault="004E686B" w:rsidP="00275E1C">
            <w:pPr>
              <w:spacing w:line="300" w:lineRule="exact"/>
              <w:rPr>
                <w:color w:val="000000" w:themeColor="text1"/>
                <w:szCs w:val="21"/>
              </w:rPr>
            </w:pPr>
            <w:r w:rsidRPr="00A02BE3">
              <w:rPr>
                <w:color w:val="000000" w:themeColor="text1"/>
                <w:szCs w:val="21"/>
              </w:rPr>
              <w:t>研究生教学主管部门审核意见</w:t>
            </w:r>
            <w:r w:rsidR="00275E1C" w:rsidRPr="00A02BE3">
              <w:rPr>
                <w:color w:val="000000" w:themeColor="text1"/>
                <w:szCs w:val="21"/>
              </w:rPr>
              <w:t>Verification by the Department in Charge of  Graduate Teaching:</w:t>
            </w:r>
            <w:r w:rsidRPr="00A02BE3">
              <w:rPr>
                <w:color w:val="000000" w:themeColor="text1"/>
                <w:szCs w:val="21"/>
              </w:rPr>
              <w:t>：</w:t>
            </w:r>
          </w:p>
          <w:p w:rsidR="0047517C" w:rsidRPr="00A02BE3" w:rsidRDefault="004E686B" w:rsidP="00975849">
            <w:pPr>
              <w:rPr>
                <w:b/>
                <w:bCs/>
                <w:color w:val="000000" w:themeColor="text1"/>
                <w:szCs w:val="21"/>
              </w:rPr>
            </w:pPr>
            <w:r w:rsidRPr="00A02BE3">
              <w:rPr>
                <w:b/>
                <w:bCs/>
                <w:color w:val="000000" w:themeColor="text1"/>
                <w:szCs w:val="21"/>
              </w:rPr>
              <w:t>经核实，研究生课程教学工作量学时，指导博士研究生</w:t>
            </w:r>
            <w:r w:rsidRPr="00A02BE3">
              <w:rPr>
                <w:b/>
                <w:bCs/>
                <w:color w:val="000000" w:themeColor="text1"/>
                <w:szCs w:val="21"/>
                <w:u w:val="single"/>
              </w:rPr>
              <w:t xml:space="preserve">　</w:t>
            </w:r>
            <w:r w:rsidRPr="00A02BE3">
              <w:rPr>
                <w:b/>
                <w:bCs/>
                <w:color w:val="000000" w:themeColor="text1"/>
                <w:szCs w:val="21"/>
              </w:rPr>
              <w:t>名、硕士研究生</w:t>
            </w:r>
            <w:r w:rsidRPr="00A02BE3">
              <w:rPr>
                <w:b/>
                <w:bCs/>
                <w:color w:val="000000" w:themeColor="text1"/>
                <w:szCs w:val="21"/>
                <w:u w:val="single"/>
              </w:rPr>
              <w:t xml:space="preserve">　</w:t>
            </w:r>
            <w:r w:rsidRPr="00A02BE3">
              <w:rPr>
                <w:b/>
                <w:bCs/>
                <w:color w:val="000000" w:themeColor="text1"/>
                <w:szCs w:val="21"/>
              </w:rPr>
              <w:t>名。</w:t>
            </w:r>
          </w:p>
          <w:p w:rsidR="00275E1C" w:rsidRPr="00A02BE3" w:rsidRDefault="00275E1C" w:rsidP="00275E1C">
            <w:pPr>
              <w:rPr>
                <w:color w:val="000000" w:themeColor="text1"/>
                <w:szCs w:val="21"/>
              </w:rPr>
            </w:pPr>
            <w:r w:rsidRPr="00A02BE3">
              <w:rPr>
                <w:color w:val="000000" w:themeColor="text1"/>
                <w:szCs w:val="21"/>
              </w:rPr>
              <w:t>For Graduate Teaching</w:t>
            </w:r>
            <w:r w:rsidRPr="00A02BE3">
              <w:rPr>
                <w:rFonts w:hint="eastAsia"/>
                <w:color w:val="000000" w:themeColor="text1"/>
                <w:szCs w:val="21"/>
              </w:rPr>
              <w:t>：</w:t>
            </w:r>
          </w:p>
          <w:p w:rsidR="00275E1C" w:rsidRPr="00A02BE3" w:rsidRDefault="00275E1C">
            <w:pPr>
              <w:spacing w:line="300" w:lineRule="exact"/>
              <w:rPr>
                <w:color w:val="000000" w:themeColor="text1"/>
                <w:szCs w:val="21"/>
              </w:rPr>
            </w:pPr>
            <w:r w:rsidRPr="00A02BE3">
              <w:rPr>
                <w:color w:val="000000" w:themeColor="text1"/>
                <w:szCs w:val="21"/>
              </w:rPr>
              <w:t>Course Teaching Hours:</w:t>
            </w:r>
          </w:p>
          <w:p w:rsidR="00275E1C" w:rsidRPr="00A02BE3" w:rsidRDefault="00275E1C" w:rsidP="00275E1C">
            <w:pPr>
              <w:spacing w:line="300" w:lineRule="exact"/>
              <w:rPr>
                <w:color w:val="000000" w:themeColor="text1"/>
                <w:szCs w:val="21"/>
              </w:rPr>
            </w:pPr>
            <w:r w:rsidRPr="00A02BE3">
              <w:rPr>
                <w:rFonts w:hint="eastAsia"/>
                <w:color w:val="000000" w:themeColor="text1"/>
                <w:szCs w:val="21"/>
              </w:rPr>
              <w:t>Total number of supervised Ph.D candidates</w:t>
            </w:r>
            <w:r w:rsidRPr="00A02BE3">
              <w:rPr>
                <w:rFonts w:hint="eastAsia"/>
                <w:color w:val="000000" w:themeColor="text1"/>
                <w:szCs w:val="21"/>
              </w:rPr>
              <w:t>：</w:t>
            </w:r>
          </w:p>
          <w:p w:rsidR="00275E1C" w:rsidRPr="00A02BE3" w:rsidRDefault="00275E1C" w:rsidP="00275E1C">
            <w:pPr>
              <w:spacing w:line="300" w:lineRule="exact"/>
              <w:rPr>
                <w:color w:val="000000" w:themeColor="text1"/>
                <w:szCs w:val="21"/>
              </w:rPr>
            </w:pPr>
            <w:r w:rsidRPr="00A02BE3">
              <w:rPr>
                <w:rFonts w:hint="eastAsia"/>
                <w:color w:val="000000" w:themeColor="text1"/>
                <w:szCs w:val="21"/>
              </w:rPr>
              <w:t>Tot</w:t>
            </w:r>
            <w:r w:rsidR="00404F86" w:rsidRPr="00A02BE3">
              <w:rPr>
                <w:rFonts w:hint="eastAsia"/>
                <w:color w:val="000000" w:themeColor="text1"/>
                <w:szCs w:val="21"/>
              </w:rPr>
              <w:t>al number of supervised Master D</w:t>
            </w:r>
            <w:r w:rsidRPr="00A02BE3">
              <w:rPr>
                <w:rFonts w:hint="eastAsia"/>
                <w:color w:val="000000" w:themeColor="text1"/>
                <w:szCs w:val="21"/>
              </w:rPr>
              <w:t xml:space="preserve">egree candidates </w:t>
            </w:r>
            <w:r w:rsidRPr="00A02BE3">
              <w:rPr>
                <w:rFonts w:hint="eastAsia"/>
                <w:color w:val="000000" w:themeColor="text1"/>
                <w:szCs w:val="21"/>
              </w:rPr>
              <w:t>：</w:t>
            </w:r>
            <w:r w:rsidRPr="00A02BE3">
              <w:rPr>
                <w:rFonts w:hint="eastAsia"/>
                <w:color w:val="000000" w:themeColor="text1"/>
                <w:szCs w:val="21"/>
                <w:u w:val="single"/>
              </w:rPr>
              <w:t xml:space="preserve">       .</w:t>
            </w:r>
          </w:p>
          <w:p w:rsidR="0047517C" w:rsidRPr="00A02BE3" w:rsidRDefault="004E686B" w:rsidP="00404F86">
            <w:pPr>
              <w:rPr>
                <w:color w:val="000000" w:themeColor="text1"/>
                <w:szCs w:val="21"/>
              </w:rPr>
            </w:pPr>
            <w:r w:rsidRPr="00A02BE3">
              <w:rPr>
                <w:color w:val="000000" w:themeColor="text1"/>
                <w:szCs w:val="21"/>
              </w:rPr>
              <w:t>审核人签字</w:t>
            </w:r>
            <w:r w:rsidRPr="00A02BE3">
              <w:rPr>
                <w:color w:val="000000" w:themeColor="text1"/>
                <w:szCs w:val="21"/>
              </w:rPr>
              <w:t>Reviewed by</w:t>
            </w:r>
            <w:r w:rsidRPr="00A02BE3">
              <w:rPr>
                <w:color w:val="000000" w:themeColor="text1"/>
                <w:szCs w:val="21"/>
              </w:rPr>
              <w:t>：</w:t>
            </w:r>
          </w:p>
          <w:p w:rsidR="0047517C" w:rsidRPr="00A02BE3" w:rsidRDefault="004E686B" w:rsidP="00404F86">
            <w:pPr>
              <w:rPr>
                <w:color w:val="000000" w:themeColor="text1"/>
                <w:szCs w:val="21"/>
              </w:rPr>
            </w:pPr>
            <w:r w:rsidRPr="00A02BE3">
              <w:rPr>
                <w:color w:val="000000" w:themeColor="text1"/>
                <w:szCs w:val="21"/>
              </w:rPr>
              <w:t>单位（公章）</w:t>
            </w:r>
            <w:r w:rsidRPr="00A02BE3">
              <w:rPr>
                <w:rFonts w:hint="eastAsia"/>
                <w:color w:val="000000" w:themeColor="text1"/>
                <w:szCs w:val="21"/>
              </w:rPr>
              <w:t>Official Seal</w:t>
            </w:r>
            <w:r w:rsidRPr="00A02BE3">
              <w:rPr>
                <w:color w:val="000000" w:themeColor="text1"/>
                <w:szCs w:val="21"/>
              </w:rPr>
              <w:t>：</w:t>
            </w:r>
          </w:p>
          <w:p w:rsidR="0047517C" w:rsidRPr="00A02BE3" w:rsidRDefault="004E686B" w:rsidP="00404F86">
            <w:pPr>
              <w:rPr>
                <w:b/>
                <w:bCs/>
                <w:color w:val="000000" w:themeColor="text1"/>
                <w:szCs w:val="21"/>
              </w:rPr>
            </w:pPr>
            <w:r w:rsidRPr="00A02BE3">
              <w:rPr>
                <w:color w:val="000000" w:themeColor="text1"/>
                <w:szCs w:val="21"/>
              </w:rPr>
              <w:t>年月日</w:t>
            </w:r>
            <w:r w:rsidRPr="00A02BE3">
              <w:rPr>
                <w:color w:val="000000" w:themeColor="text1"/>
                <w:szCs w:val="21"/>
              </w:rPr>
              <w:t>Y/M/D</w:t>
            </w:r>
          </w:p>
        </w:tc>
      </w:tr>
    </w:tbl>
    <w:p w:rsidR="00803E5A" w:rsidRPr="00A02BE3" w:rsidRDefault="00803E5A" w:rsidP="00803E5A">
      <w:pPr>
        <w:rPr>
          <w:b/>
          <w:bCs/>
          <w:color w:val="000000" w:themeColor="text1"/>
          <w:szCs w:val="21"/>
        </w:rPr>
      </w:pPr>
      <w:r w:rsidRPr="00A02BE3">
        <w:rPr>
          <w:rFonts w:hint="eastAsia"/>
          <w:b/>
          <w:bCs/>
          <w:color w:val="000000" w:themeColor="text1"/>
          <w:szCs w:val="21"/>
        </w:rPr>
        <w:t xml:space="preserve">(2) </w:t>
      </w:r>
      <w:r w:rsidRPr="00A02BE3">
        <w:rPr>
          <w:rFonts w:hint="eastAsia"/>
          <w:b/>
          <w:bCs/>
          <w:color w:val="000000" w:themeColor="text1"/>
          <w:szCs w:val="21"/>
        </w:rPr>
        <w:t>对附属医院申请者的审核意见</w:t>
      </w:r>
      <w:r w:rsidR="00CA53FB" w:rsidRPr="00A02BE3">
        <w:rPr>
          <w:rFonts w:hint="eastAsia"/>
          <w:b/>
          <w:bCs/>
          <w:color w:val="000000" w:themeColor="text1"/>
        </w:rPr>
        <w:t>Verification for Applicants from the Affiliated Hospital</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6"/>
      </w:tblGrid>
      <w:tr w:rsidR="009C326F" w:rsidRPr="00A02BE3" w:rsidTr="00DC3D3D">
        <w:trPr>
          <w:trHeight w:val="840"/>
        </w:trPr>
        <w:tc>
          <w:tcPr>
            <w:tcW w:w="8926" w:type="dxa"/>
            <w:tcBorders>
              <w:top w:val="single" w:sz="4" w:space="0" w:color="auto"/>
              <w:left w:val="single" w:sz="4" w:space="0" w:color="auto"/>
              <w:bottom w:val="single" w:sz="4" w:space="0" w:color="auto"/>
              <w:right w:val="single" w:sz="4" w:space="0" w:color="auto"/>
            </w:tcBorders>
          </w:tcPr>
          <w:p w:rsidR="009C326F" w:rsidRPr="00A02BE3" w:rsidRDefault="009C326F" w:rsidP="009C326F">
            <w:pPr>
              <w:rPr>
                <w:b/>
                <w:color w:val="000000" w:themeColor="text1"/>
                <w:szCs w:val="21"/>
              </w:rPr>
            </w:pPr>
            <w:r w:rsidRPr="00A02BE3">
              <w:rPr>
                <w:rFonts w:hint="eastAsia"/>
                <w:b/>
                <w:color w:val="000000" w:themeColor="text1"/>
                <w:szCs w:val="21"/>
              </w:rPr>
              <w:t>经核实，教学工作量</w:t>
            </w:r>
            <w:r w:rsidR="00C1118B">
              <w:rPr>
                <w:rFonts w:hint="eastAsia"/>
                <w:b/>
                <w:color w:val="000000" w:themeColor="text1"/>
                <w:szCs w:val="21"/>
              </w:rPr>
              <w:t>分，教学质量评价分，教学总分</w:t>
            </w:r>
            <w:r w:rsidRPr="00A02BE3">
              <w:rPr>
                <w:rFonts w:hint="eastAsia"/>
                <w:b/>
                <w:color w:val="000000" w:themeColor="text1"/>
                <w:szCs w:val="21"/>
              </w:rPr>
              <w:t>。</w:t>
            </w:r>
          </w:p>
          <w:p w:rsidR="009C326F" w:rsidRPr="00A02BE3" w:rsidRDefault="009C326F" w:rsidP="00AB1C8D">
            <w:pPr>
              <w:rPr>
                <w:color w:val="000000" w:themeColor="text1"/>
                <w:szCs w:val="21"/>
              </w:rPr>
            </w:pPr>
            <w:r w:rsidRPr="00A02BE3">
              <w:rPr>
                <w:rFonts w:hint="eastAsia"/>
                <w:color w:val="000000" w:themeColor="text1"/>
                <w:szCs w:val="21"/>
              </w:rPr>
              <w:t>By verification, the score for teaching load is , the score for teaching quality is , the total score is .</w:t>
            </w:r>
          </w:p>
          <w:p w:rsidR="00CA53FB" w:rsidRPr="00A02BE3" w:rsidRDefault="00CA53FB" w:rsidP="00AB1C8D">
            <w:pPr>
              <w:rPr>
                <w:color w:val="000000" w:themeColor="text1"/>
                <w:szCs w:val="21"/>
              </w:rPr>
            </w:pPr>
          </w:p>
          <w:p w:rsidR="009C326F" w:rsidRPr="00A02BE3" w:rsidRDefault="009C326F" w:rsidP="00AB1C8D">
            <w:pPr>
              <w:spacing w:line="320" w:lineRule="exact"/>
              <w:rPr>
                <w:color w:val="000000" w:themeColor="text1"/>
                <w:szCs w:val="21"/>
              </w:rPr>
            </w:pPr>
            <w:r w:rsidRPr="00A02BE3">
              <w:rPr>
                <w:rFonts w:hint="eastAsia"/>
                <w:color w:val="000000" w:themeColor="text1"/>
                <w:szCs w:val="21"/>
              </w:rPr>
              <w:t>教学管理部门</w:t>
            </w:r>
            <w:r w:rsidRPr="00A02BE3">
              <w:rPr>
                <w:color w:val="000000" w:themeColor="text1"/>
                <w:szCs w:val="21"/>
              </w:rPr>
              <w:t>审核人签字</w:t>
            </w:r>
            <w:r w:rsidRPr="00A02BE3">
              <w:rPr>
                <w:color w:val="000000" w:themeColor="text1"/>
                <w:szCs w:val="21"/>
              </w:rPr>
              <w:t>Reviewed by</w:t>
            </w:r>
            <w:r w:rsidRPr="00A02BE3">
              <w:rPr>
                <w:rFonts w:hint="eastAsia"/>
                <w:color w:val="000000" w:themeColor="text1"/>
                <w:szCs w:val="21"/>
              </w:rPr>
              <w:t xml:space="preserve">(from the Department </w:t>
            </w:r>
            <w:r w:rsidR="00CA53FB" w:rsidRPr="00A02BE3">
              <w:rPr>
                <w:rFonts w:hint="eastAsia"/>
                <w:color w:val="000000" w:themeColor="text1"/>
                <w:szCs w:val="21"/>
              </w:rPr>
              <w:t>in Charge of Teaching</w:t>
            </w:r>
            <w:r w:rsidRPr="00A02BE3">
              <w:rPr>
                <w:rFonts w:hint="eastAsia"/>
                <w:color w:val="000000" w:themeColor="text1"/>
                <w:szCs w:val="21"/>
              </w:rPr>
              <w:t>)</w:t>
            </w:r>
            <w:r w:rsidRPr="00A02BE3">
              <w:rPr>
                <w:color w:val="000000" w:themeColor="text1"/>
                <w:szCs w:val="21"/>
              </w:rPr>
              <w:t>：</w:t>
            </w:r>
          </w:p>
          <w:p w:rsidR="009C326F" w:rsidRPr="00A02BE3" w:rsidRDefault="009C326F" w:rsidP="00AB1C8D">
            <w:pPr>
              <w:spacing w:line="320" w:lineRule="exact"/>
              <w:rPr>
                <w:color w:val="000000" w:themeColor="text1"/>
                <w:szCs w:val="21"/>
              </w:rPr>
            </w:pPr>
            <w:r w:rsidRPr="00A02BE3">
              <w:rPr>
                <w:color w:val="000000" w:themeColor="text1"/>
                <w:szCs w:val="21"/>
              </w:rPr>
              <w:t>单位（公章）</w:t>
            </w:r>
            <w:r w:rsidRPr="00A02BE3">
              <w:rPr>
                <w:rFonts w:hint="eastAsia"/>
                <w:color w:val="000000" w:themeColor="text1"/>
                <w:szCs w:val="21"/>
              </w:rPr>
              <w:t>Official Seal</w:t>
            </w:r>
            <w:r w:rsidRPr="00A02BE3">
              <w:rPr>
                <w:color w:val="000000" w:themeColor="text1"/>
                <w:szCs w:val="21"/>
              </w:rPr>
              <w:t>：年月日</w:t>
            </w:r>
            <w:r w:rsidRPr="00A02BE3">
              <w:rPr>
                <w:color w:val="000000" w:themeColor="text1"/>
                <w:szCs w:val="21"/>
              </w:rPr>
              <w:t>Y/M</w:t>
            </w:r>
          </w:p>
          <w:p w:rsidR="009040FF" w:rsidRPr="00A02BE3" w:rsidRDefault="009040FF" w:rsidP="00AB1C8D">
            <w:pPr>
              <w:spacing w:line="320" w:lineRule="exact"/>
              <w:rPr>
                <w:color w:val="000000" w:themeColor="text1"/>
                <w:szCs w:val="21"/>
              </w:rPr>
            </w:pPr>
          </w:p>
        </w:tc>
      </w:tr>
    </w:tbl>
    <w:p w:rsidR="006B3CC3" w:rsidRDefault="006B3CC3" w:rsidP="00803E5A">
      <w:pPr>
        <w:rPr>
          <w:b/>
          <w:bCs/>
          <w:color w:val="000000" w:themeColor="text1"/>
          <w:szCs w:val="21"/>
        </w:rPr>
      </w:pPr>
    </w:p>
    <w:p w:rsidR="00803E5A" w:rsidRPr="00A02BE3" w:rsidRDefault="00803E5A" w:rsidP="00803E5A">
      <w:pPr>
        <w:rPr>
          <w:color w:val="000000" w:themeColor="text1"/>
          <w:szCs w:val="21"/>
        </w:rPr>
      </w:pPr>
      <w:r w:rsidRPr="00A02BE3">
        <w:rPr>
          <w:rFonts w:hint="eastAsia"/>
          <w:b/>
          <w:bCs/>
          <w:color w:val="000000" w:themeColor="text1"/>
          <w:szCs w:val="21"/>
        </w:rPr>
        <w:t>(3)</w:t>
      </w:r>
      <w:r w:rsidRPr="00A02BE3">
        <w:rPr>
          <w:rFonts w:hint="eastAsia"/>
          <w:b/>
          <w:bCs/>
          <w:color w:val="000000" w:themeColor="text1"/>
          <w:szCs w:val="21"/>
        </w:rPr>
        <w:t>本科教学主管部门审核意见</w:t>
      </w:r>
      <w:r w:rsidRPr="00A02BE3">
        <w:rPr>
          <w:color w:val="000000" w:themeColor="text1"/>
          <w:szCs w:val="21"/>
        </w:rPr>
        <w:t>Verification by the Department in Charge of Undergraduate Teaching</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6"/>
      </w:tblGrid>
      <w:tr w:rsidR="00803E5A" w:rsidRPr="00A02BE3" w:rsidTr="00DC3D3D">
        <w:trPr>
          <w:trHeight w:val="840"/>
        </w:trPr>
        <w:tc>
          <w:tcPr>
            <w:tcW w:w="8926" w:type="dxa"/>
            <w:tcBorders>
              <w:top w:val="single" w:sz="4" w:space="0" w:color="auto"/>
              <w:left w:val="single" w:sz="4" w:space="0" w:color="auto"/>
              <w:bottom w:val="single" w:sz="4" w:space="0" w:color="auto"/>
              <w:right w:val="single" w:sz="4" w:space="0" w:color="auto"/>
            </w:tcBorders>
          </w:tcPr>
          <w:p w:rsidR="00803E5A" w:rsidRPr="00A02BE3" w:rsidRDefault="00803E5A" w:rsidP="00AB1C8D">
            <w:pPr>
              <w:rPr>
                <w:b/>
                <w:color w:val="000000" w:themeColor="text1"/>
                <w:szCs w:val="21"/>
              </w:rPr>
            </w:pPr>
            <w:r w:rsidRPr="00A02BE3">
              <w:rPr>
                <w:rFonts w:hint="eastAsia"/>
                <w:b/>
                <w:color w:val="000000" w:themeColor="text1"/>
                <w:szCs w:val="21"/>
              </w:rPr>
              <w:t>经核实，在入校工作以来</w:t>
            </w:r>
            <w:r w:rsidRPr="00A02BE3">
              <w:rPr>
                <w:rFonts w:hint="eastAsia"/>
                <w:b/>
                <w:color w:val="000000" w:themeColor="text1"/>
                <w:szCs w:val="21"/>
                <w:u w:val="single"/>
              </w:rPr>
              <w:t>有</w:t>
            </w:r>
            <w:r w:rsidRPr="00A02BE3">
              <w:rPr>
                <w:rFonts w:hint="eastAsia"/>
                <w:b/>
                <w:color w:val="000000" w:themeColor="text1"/>
                <w:szCs w:val="21"/>
                <w:u w:val="single"/>
              </w:rPr>
              <w:t>/</w:t>
            </w:r>
            <w:r w:rsidRPr="00A02BE3">
              <w:rPr>
                <w:rFonts w:hint="eastAsia"/>
                <w:b/>
                <w:color w:val="000000" w:themeColor="text1"/>
                <w:szCs w:val="21"/>
                <w:u w:val="single"/>
              </w:rPr>
              <w:t>无</w:t>
            </w:r>
            <w:r w:rsidRPr="00A02BE3">
              <w:rPr>
                <w:rFonts w:hint="eastAsia"/>
                <w:b/>
                <w:color w:val="000000" w:themeColor="text1"/>
                <w:szCs w:val="21"/>
              </w:rPr>
              <w:t>教学工作违纪记录。</w:t>
            </w:r>
          </w:p>
          <w:p w:rsidR="00803E5A" w:rsidRPr="00A02BE3" w:rsidRDefault="00803E5A" w:rsidP="00AB1C8D">
            <w:pPr>
              <w:rPr>
                <w:b/>
                <w:color w:val="000000" w:themeColor="text1"/>
                <w:szCs w:val="21"/>
              </w:rPr>
            </w:pPr>
            <w:r w:rsidRPr="00A02BE3">
              <w:rPr>
                <w:rFonts w:hint="eastAsia"/>
                <w:b/>
                <w:color w:val="000000" w:themeColor="text1"/>
                <w:szCs w:val="21"/>
              </w:rPr>
              <w:t>如有，请写明时间及处理结果：</w:t>
            </w:r>
          </w:p>
          <w:p w:rsidR="00803E5A" w:rsidRPr="00A02BE3" w:rsidRDefault="00803E5A" w:rsidP="00AB1C8D">
            <w:pPr>
              <w:rPr>
                <w:color w:val="000000" w:themeColor="text1"/>
                <w:szCs w:val="21"/>
              </w:rPr>
            </w:pPr>
            <w:r w:rsidRPr="00A02BE3">
              <w:rPr>
                <w:rFonts w:hint="eastAsia"/>
                <w:color w:val="000000" w:themeColor="text1"/>
                <w:szCs w:val="21"/>
              </w:rPr>
              <w:t xml:space="preserve">By verification, Dr.(NAME) </w:t>
            </w:r>
            <w:r w:rsidRPr="00A02BE3">
              <w:rPr>
                <w:rFonts w:hint="eastAsia"/>
                <w:color w:val="000000" w:themeColor="text1"/>
                <w:szCs w:val="21"/>
                <w:u w:val="single"/>
              </w:rPr>
              <w:t>hasn</w:t>
            </w:r>
            <w:r w:rsidRPr="00A02BE3">
              <w:rPr>
                <w:color w:val="000000" w:themeColor="text1"/>
                <w:szCs w:val="21"/>
                <w:u w:val="single"/>
              </w:rPr>
              <w:t>’</w:t>
            </w:r>
            <w:r w:rsidRPr="00A02BE3">
              <w:rPr>
                <w:rFonts w:hint="eastAsia"/>
                <w:color w:val="000000" w:themeColor="text1"/>
                <w:szCs w:val="21"/>
                <w:u w:val="single"/>
              </w:rPr>
              <w:t>t any/ has some</w:t>
            </w:r>
            <w:r w:rsidRPr="00A02BE3">
              <w:rPr>
                <w:rFonts w:hint="eastAsia"/>
                <w:color w:val="000000" w:themeColor="text1"/>
                <w:szCs w:val="21"/>
              </w:rPr>
              <w:t xml:space="preserve"> record(s) of violating teaching discipline since he/she began to work at SYSU; if has, please list the date and results below:  </w:t>
            </w:r>
          </w:p>
          <w:p w:rsidR="00803E5A" w:rsidRPr="00A02BE3" w:rsidRDefault="00803E5A" w:rsidP="00AB1C8D">
            <w:pPr>
              <w:rPr>
                <w:color w:val="000000" w:themeColor="text1"/>
                <w:szCs w:val="21"/>
              </w:rPr>
            </w:pPr>
          </w:p>
          <w:p w:rsidR="00803E5A" w:rsidRPr="00A02BE3" w:rsidRDefault="00803E5A" w:rsidP="00AB1C8D">
            <w:pPr>
              <w:spacing w:line="320" w:lineRule="exact"/>
              <w:rPr>
                <w:color w:val="000000" w:themeColor="text1"/>
                <w:szCs w:val="21"/>
              </w:rPr>
            </w:pPr>
            <w:r w:rsidRPr="00A02BE3">
              <w:rPr>
                <w:color w:val="000000" w:themeColor="text1"/>
                <w:szCs w:val="21"/>
              </w:rPr>
              <w:t>审核人签字</w:t>
            </w:r>
            <w:r w:rsidRPr="00A02BE3">
              <w:rPr>
                <w:color w:val="000000" w:themeColor="text1"/>
                <w:szCs w:val="21"/>
              </w:rPr>
              <w:t>Reviewed by</w:t>
            </w:r>
            <w:r w:rsidRPr="00A02BE3">
              <w:rPr>
                <w:color w:val="000000" w:themeColor="text1"/>
                <w:szCs w:val="21"/>
              </w:rPr>
              <w:t>：</w:t>
            </w:r>
          </w:p>
          <w:p w:rsidR="00803E5A" w:rsidRPr="00A02BE3" w:rsidRDefault="00803E5A" w:rsidP="00AB1C8D">
            <w:pPr>
              <w:spacing w:line="320" w:lineRule="exact"/>
              <w:rPr>
                <w:color w:val="000000" w:themeColor="text1"/>
                <w:szCs w:val="21"/>
              </w:rPr>
            </w:pPr>
            <w:r w:rsidRPr="00A02BE3">
              <w:rPr>
                <w:color w:val="000000" w:themeColor="text1"/>
                <w:szCs w:val="21"/>
              </w:rPr>
              <w:t>单位（公章）</w:t>
            </w:r>
            <w:r w:rsidRPr="00A02BE3">
              <w:rPr>
                <w:rFonts w:hint="eastAsia"/>
                <w:color w:val="000000" w:themeColor="text1"/>
                <w:szCs w:val="21"/>
              </w:rPr>
              <w:t>Official Seal</w:t>
            </w:r>
            <w:r w:rsidRPr="00A02BE3">
              <w:rPr>
                <w:color w:val="000000" w:themeColor="text1"/>
                <w:szCs w:val="21"/>
              </w:rPr>
              <w:t>：年月日</w:t>
            </w:r>
            <w:r w:rsidRPr="00A02BE3">
              <w:rPr>
                <w:color w:val="000000" w:themeColor="text1"/>
                <w:szCs w:val="21"/>
              </w:rPr>
              <w:t>Y/M</w:t>
            </w:r>
          </w:p>
        </w:tc>
      </w:tr>
    </w:tbl>
    <w:p w:rsidR="00803E5A" w:rsidRPr="00A02BE3" w:rsidRDefault="00803E5A">
      <w:pPr>
        <w:rPr>
          <w:b/>
          <w:bCs/>
          <w:color w:val="000000" w:themeColor="text1"/>
          <w:sz w:val="24"/>
        </w:rPr>
      </w:pPr>
    </w:p>
    <w:p w:rsidR="0047517C" w:rsidRPr="00A02BE3" w:rsidRDefault="004E686B">
      <w:pPr>
        <w:rPr>
          <w:color w:val="000000" w:themeColor="text1"/>
        </w:rPr>
      </w:pPr>
      <w:r w:rsidRPr="00FE3B8A">
        <w:rPr>
          <w:rFonts w:hint="eastAsia"/>
          <w:b/>
          <w:bCs/>
          <w:color w:val="000000" w:themeColor="text1"/>
          <w:sz w:val="24"/>
        </w:rPr>
        <w:t>六、</w:t>
      </w:r>
      <w:r w:rsidRPr="00FE3B8A">
        <w:rPr>
          <w:b/>
          <w:bCs/>
          <w:color w:val="000000" w:themeColor="text1"/>
          <w:sz w:val="24"/>
        </w:rPr>
        <w:t>研究工作</w:t>
      </w:r>
      <w:r w:rsidRPr="00FE3B8A">
        <w:rPr>
          <w:b/>
          <w:bCs/>
          <w:color w:val="000000" w:themeColor="text1"/>
        </w:rPr>
        <w:t>（</w:t>
      </w:r>
      <w:r w:rsidR="005065BD" w:rsidRPr="00FE3B8A">
        <w:rPr>
          <w:rFonts w:hint="eastAsia"/>
          <w:b/>
          <w:bCs/>
          <w:color w:val="000000" w:themeColor="text1"/>
        </w:rPr>
        <w:t>近</w:t>
      </w:r>
      <w:r w:rsidRPr="00FE3B8A">
        <w:rPr>
          <w:b/>
          <w:bCs/>
          <w:color w:val="000000" w:themeColor="text1"/>
        </w:rPr>
        <w:t>五年内）</w:t>
      </w:r>
      <w:r w:rsidRPr="00FE3B8A">
        <w:rPr>
          <w:color w:val="000000" w:themeColor="text1"/>
        </w:rPr>
        <w:t>（可另附页）</w:t>
      </w:r>
      <w:r w:rsidRPr="00FE3B8A">
        <w:rPr>
          <w:b/>
          <w:bCs/>
          <w:color w:val="000000" w:themeColor="text1"/>
          <w:sz w:val="24"/>
        </w:rPr>
        <w:t xml:space="preserve">Research </w:t>
      </w:r>
      <w:r w:rsidR="0047517C" w:rsidRPr="00FE3B8A">
        <w:rPr>
          <w:color w:val="000000" w:themeColor="text1"/>
          <w:sz w:val="24"/>
        </w:rPr>
        <w:t>(</w:t>
      </w:r>
      <w:r w:rsidR="00F42DFE" w:rsidRPr="00FE3B8A">
        <w:rPr>
          <w:rFonts w:hint="eastAsia"/>
          <w:color w:val="000000" w:themeColor="text1"/>
          <w:sz w:val="24"/>
        </w:rPr>
        <w:t>most recent</w:t>
      </w:r>
      <w:r w:rsidR="00F42DFE" w:rsidRPr="00FE3B8A">
        <w:rPr>
          <w:color w:val="000000" w:themeColor="text1"/>
          <w:sz w:val="24"/>
        </w:rPr>
        <w:t xml:space="preserve"> 5 years</w:t>
      </w:r>
      <w:r w:rsidR="00F42DFE" w:rsidRPr="00FE3B8A">
        <w:rPr>
          <w:rFonts w:hint="eastAsia"/>
          <w:color w:val="000000" w:themeColor="text1"/>
          <w:sz w:val="24"/>
        </w:rPr>
        <w:t>; if needed, attach a sheet.</w:t>
      </w:r>
      <w:r w:rsidR="0047517C" w:rsidRPr="00FE3B8A">
        <w:rPr>
          <w:color w:val="000000" w:themeColor="text1"/>
          <w:sz w:val="24"/>
        </w:rPr>
        <w:t xml:space="preserve"> )</w:t>
      </w:r>
    </w:p>
    <w:p w:rsidR="0047517C" w:rsidRPr="00A02BE3" w:rsidRDefault="004E686B">
      <w:pPr>
        <w:rPr>
          <w:b/>
          <w:bCs/>
          <w:color w:val="000000" w:themeColor="text1"/>
        </w:rPr>
      </w:pPr>
      <w:r w:rsidRPr="00A02BE3">
        <w:rPr>
          <w:b/>
          <w:bCs/>
          <w:color w:val="000000" w:themeColor="text1"/>
        </w:rPr>
        <w:t>1</w:t>
      </w:r>
      <w:r w:rsidRPr="00A02BE3">
        <w:rPr>
          <w:b/>
          <w:bCs/>
          <w:color w:val="000000" w:themeColor="text1"/>
        </w:rPr>
        <w:t>．申请人</w:t>
      </w:r>
      <w:r w:rsidR="009751A6" w:rsidRPr="00A02BE3">
        <w:rPr>
          <w:rFonts w:hint="eastAsia"/>
          <w:b/>
          <w:bCs/>
          <w:color w:val="000000" w:themeColor="text1"/>
        </w:rPr>
        <w:t>学术陈述</w:t>
      </w:r>
      <w:r w:rsidR="009751A6" w:rsidRPr="00A02BE3">
        <w:rPr>
          <w:b/>
          <w:bCs/>
          <w:color w:val="000000" w:themeColor="text1"/>
        </w:rPr>
        <w:t>Research</w:t>
      </w:r>
      <w:r w:rsidR="009751A6" w:rsidRPr="00A02BE3">
        <w:rPr>
          <w:rFonts w:hint="eastAsia"/>
          <w:b/>
          <w:bCs/>
          <w:color w:val="000000" w:themeColor="text1"/>
        </w:rPr>
        <w:t xml:space="preserve"> Statement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6"/>
      </w:tblGrid>
      <w:tr w:rsidR="0047517C" w:rsidRPr="00A02BE3" w:rsidTr="00DC3D3D">
        <w:trPr>
          <w:trHeight w:val="841"/>
        </w:trPr>
        <w:tc>
          <w:tcPr>
            <w:tcW w:w="8926" w:type="dxa"/>
          </w:tcPr>
          <w:p w:rsidR="0047517C" w:rsidRPr="00A02BE3" w:rsidRDefault="004E686B">
            <w:pPr>
              <w:autoSpaceDN w:val="0"/>
              <w:rPr>
                <w:color w:val="000000" w:themeColor="text1"/>
                <w:sz w:val="18"/>
              </w:rPr>
            </w:pPr>
            <w:r w:rsidRPr="00A02BE3">
              <w:rPr>
                <w:color w:val="000000" w:themeColor="text1"/>
                <w:sz w:val="18"/>
              </w:rPr>
              <w:t>（</w:t>
            </w:r>
            <w:r w:rsidR="009751A6" w:rsidRPr="00A02BE3">
              <w:rPr>
                <w:rFonts w:hint="eastAsia"/>
                <w:color w:val="000000" w:themeColor="text1"/>
                <w:sz w:val="18"/>
              </w:rPr>
              <w:t>请陈述个人</w:t>
            </w:r>
            <w:r w:rsidR="009751A6" w:rsidRPr="00A02BE3">
              <w:rPr>
                <w:bCs/>
                <w:color w:val="000000" w:themeColor="text1"/>
                <w:sz w:val="18"/>
              </w:rPr>
              <w:t>学术发展目标、</w:t>
            </w:r>
            <w:r w:rsidR="0002235B" w:rsidRPr="00A02BE3">
              <w:rPr>
                <w:rFonts w:hint="eastAsia"/>
                <w:bCs/>
                <w:color w:val="000000" w:themeColor="text1"/>
                <w:sz w:val="18"/>
              </w:rPr>
              <w:t>5</w:t>
            </w:r>
            <w:r w:rsidR="009751A6" w:rsidRPr="00A02BE3">
              <w:rPr>
                <w:bCs/>
                <w:color w:val="000000" w:themeColor="text1"/>
                <w:sz w:val="18"/>
              </w:rPr>
              <w:t>年学术计划、当前工作中可望取得突破</w:t>
            </w:r>
            <w:r w:rsidR="009751A6" w:rsidRPr="00A02BE3">
              <w:rPr>
                <w:rFonts w:hint="eastAsia"/>
                <w:bCs/>
                <w:color w:val="000000" w:themeColor="text1"/>
                <w:sz w:val="18"/>
              </w:rPr>
              <w:t>的课题</w:t>
            </w:r>
            <w:r w:rsidR="009751A6" w:rsidRPr="00A02BE3">
              <w:rPr>
                <w:bCs/>
                <w:color w:val="000000" w:themeColor="text1"/>
                <w:sz w:val="18"/>
              </w:rPr>
              <w:t>，以及三者之间的</w:t>
            </w:r>
            <w:r w:rsidR="009751A6" w:rsidRPr="00A02BE3">
              <w:rPr>
                <w:rFonts w:hint="eastAsia"/>
                <w:bCs/>
                <w:color w:val="000000" w:themeColor="text1"/>
                <w:sz w:val="18"/>
              </w:rPr>
              <w:t>关联性</w:t>
            </w:r>
            <w:r w:rsidRPr="00A02BE3">
              <w:rPr>
                <w:color w:val="000000" w:themeColor="text1"/>
                <w:sz w:val="18"/>
              </w:rPr>
              <w:t>）</w:t>
            </w:r>
          </w:p>
          <w:p w:rsidR="009751A6" w:rsidRPr="00A02BE3" w:rsidRDefault="004E686B">
            <w:pPr>
              <w:autoSpaceDN w:val="0"/>
              <w:rPr>
                <w:color w:val="000000" w:themeColor="text1"/>
                <w:sz w:val="18"/>
              </w:rPr>
            </w:pPr>
            <w:r w:rsidRPr="00A02BE3">
              <w:rPr>
                <w:color w:val="000000" w:themeColor="text1"/>
                <w:sz w:val="18"/>
              </w:rPr>
              <w:t>(</w:t>
            </w:r>
            <w:r w:rsidR="00F42DFE" w:rsidRPr="00A02BE3">
              <w:rPr>
                <w:rFonts w:hint="eastAsia"/>
                <w:color w:val="000000" w:themeColor="text1"/>
                <w:sz w:val="18"/>
              </w:rPr>
              <w:t>State t</w:t>
            </w:r>
            <w:r w:rsidRPr="00A02BE3">
              <w:rPr>
                <w:color w:val="000000" w:themeColor="text1"/>
                <w:sz w:val="18"/>
              </w:rPr>
              <w:t xml:space="preserve">he applicant’s </w:t>
            </w:r>
            <w:r w:rsidR="009751A6" w:rsidRPr="00A02BE3">
              <w:rPr>
                <w:rFonts w:hint="eastAsia"/>
                <w:color w:val="000000" w:themeColor="text1"/>
                <w:sz w:val="18"/>
              </w:rPr>
              <w:t xml:space="preserve">aims of academic </w:t>
            </w:r>
            <w:r w:rsidR="009751A6" w:rsidRPr="00A02BE3">
              <w:rPr>
                <w:color w:val="000000" w:themeColor="text1"/>
                <w:sz w:val="18"/>
              </w:rPr>
              <w:t>development</w:t>
            </w:r>
            <w:r w:rsidR="009751A6" w:rsidRPr="00A02BE3">
              <w:rPr>
                <w:rFonts w:hint="eastAsia"/>
                <w:color w:val="000000" w:themeColor="text1"/>
                <w:sz w:val="18"/>
              </w:rPr>
              <w:t xml:space="preserve">, plans for the next </w:t>
            </w:r>
            <w:r w:rsidR="0002235B" w:rsidRPr="00A02BE3">
              <w:rPr>
                <w:rFonts w:hint="eastAsia"/>
                <w:color w:val="000000" w:themeColor="text1"/>
                <w:sz w:val="18"/>
              </w:rPr>
              <w:t>five</w:t>
            </w:r>
            <w:r w:rsidR="009751A6" w:rsidRPr="00A02BE3">
              <w:rPr>
                <w:rFonts w:hint="eastAsia"/>
                <w:color w:val="000000" w:themeColor="text1"/>
                <w:sz w:val="18"/>
              </w:rPr>
              <w:t xml:space="preserve">years, </w:t>
            </w:r>
            <w:r w:rsidR="00A24F1B" w:rsidRPr="00A02BE3">
              <w:rPr>
                <w:color w:val="000000" w:themeColor="text1"/>
                <w:sz w:val="18"/>
              </w:rPr>
              <w:t>difficult</w:t>
            </w:r>
            <w:r w:rsidR="009751A6" w:rsidRPr="00A02BE3">
              <w:rPr>
                <w:rFonts w:hint="eastAsia"/>
                <w:color w:val="000000" w:themeColor="text1"/>
                <w:sz w:val="18"/>
              </w:rPr>
              <w:t xml:space="preserve">research </w:t>
            </w:r>
            <w:r w:rsidR="00A24F1B" w:rsidRPr="00A02BE3">
              <w:rPr>
                <w:rFonts w:hint="eastAsia"/>
                <w:color w:val="000000" w:themeColor="text1"/>
                <w:sz w:val="18"/>
              </w:rPr>
              <w:t>problems</w:t>
            </w:r>
            <w:r w:rsidR="009751A6" w:rsidRPr="00A02BE3">
              <w:rPr>
                <w:rFonts w:hint="eastAsia"/>
                <w:color w:val="000000" w:themeColor="text1"/>
                <w:sz w:val="18"/>
              </w:rPr>
              <w:t xml:space="preserve"> may be </w:t>
            </w:r>
            <w:r w:rsidR="00A24F1B" w:rsidRPr="00A02BE3">
              <w:rPr>
                <w:rFonts w:hint="eastAsia"/>
                <w:color w:val="000000" w:themeColor="text1"/>
                <w:sz w:val="18"/>
              </w:rPr>
              <w:t>solved</w:t>
            </w:r>
            <w:r w:rsidR="00C370F6" w:rsidRPr="00A02BE3">
              <w:rPr>
                <w:rFonts w:hint="eastAsia"/>
                <w:color w:val="000000" w:themeColor="text1"/>
                <w:sz w:val="18"/>
              </w:rPr>
              <w:t xml:space="preserve"> and the relation among the above three aspects</w:t>
            </w:r>
            <w:r w:rsidR="00F42DFE" w:rsidRPr="00A02BE3">
              <w:rPr>
                <w:rFonts w:hint="eastAsia"/>
                <w:color w:val="000000" w:themeColor="text1"/>
                <w:sz w:val="18"/>
              </w:rPr>
              <w:t>.</w:t>
            </w:r>
            <w:r w:rsidR="00C370F6" w:rsidRPr="00A02BE3">
              <w:rPr>
                <w:rFonts w:hint="eastAsia"/>
                <w:color w:val="000000" w:themeColor="text1"/>
                <w:sz w:val="18"/>
              </w:rPr>
              <w:t>)</w:t>
            </w:r>
          </w:p>
          <w:p w:rsidR="0047517C" w:rsidRPr="00A02BE3" w:rsidRDefault="0047517C">
            <w:pPr>
              <w:rPr>
                <w:color w:val="000000" w:themeColor="text1"/>
                <w:sz w:val="18"/>
              </w:rPr>
            </w:pPr>
          </w:p>
          <w:p w:rsidR="0047517C" w:rsidRPr="00A02BE3" w:rsidRDefault="0047517C">
            <w:pPr>
              <w:rPr>
                <w:color w:val="000000" w:themeColor="text1"/>
                <w:sz w:val="18"/>
              </w:rPr>
            </w:pPr>
          </w:p>
          <w:p w:rsidR="00C04E4D" w:rsidRPr="00A02BE3" w:rsidRDefault="00C04E4D">
            <w:pPr>
              <w:rPr>
                <w:color w:val="000000" w:themeColor="text1"/>
                <w:sz w:val="18"/>
              </w:rPr>
            </w:pPr>
          </w:p>
          <w:p w:rsidR="00C04E4D" w:rsidRPr="00A02BE3" w:rsidRDefault="00C04E4D">
            <w:pPr>
              <w:rPr>
                <w:color w:val="000000" w:themeColor="text1"/>
                <w:sz w:val="18"/>
              </w:rPr>
            </w:pPr>
          </w:p>
          <w:p w:rsidR="00C04E4D" w:rsidRPr="00A02BE3" w:rsidRDefault="00C04E4D">
            <w:pPr>
              <w:rPr>
                <w:color w:val="000000" w:themeColor="text1"/>
                <w:sz w:val="18"/>
              </w:rPr>
            </w:pPr>
          </w:p>
          <w:p w:rsidR="0047517C" w:rsidRPr="00A02BE3" w:rsidRDefault="0047517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5D152C" w:rsidRPr="00A02BE3" w:rsidRDefault="005D152C" w:rsidP="005D152C">
            <w:pPr>
              <w:rPr>
                <w:color w:val="000000" w:themeColor="text1"/>
                <w:sz w:val="18"/>
              </w:rPr>
            </w:pPr>
          </w:p>
          <w:p w:rsidR="009040FF" w:rsidRDefault="009040FF" w:rsidP="005D152C">
            <w:pPr>
              <w:rPr>
                <w:color w:val="000000" w:themeColor="text1"/>
                <w:sz w:val="18"/>
              </w:rPr>
            </w:pPr>
          </w:p>
          <w:p w:rsidR="006B3CC3" w:rsidRDefault="006B3CC3" w:rsidP="005D152C">
            <w:pPr>
              <w:rPr>
                <w:color w:val="000000" w:themeColor="text1"/>
                <w:sz w:val="18"/>
              </w:rPr>
            </w:pPr>
          </w:p>
          <w:p w:rsidR="006B3CC3" w:rsidRDefault="006B3CC3" w:rsidP="005D152C">
            <w:pPr>
              <w:rPr>
                <w:color w:val="000000" w:themeColor="text1"/>
                <w:sz w:val="18"/>
              </w:rPr>
            </w:pPr>
          </w:p>
          <w:p w:rsidR="006B3CC3" w:rsidRDefault="006B3CC3" w:rsidP="005D152C">
            <w:pPr>
              <w:rPr>
                <w:color w:val="000000" w:themeColor="text1"/>
                <w:sz w:val="18"/>
              </w:rPr>
            </w:pPr>
          </w:p>
          <w:p w:rsidR="00925E8D" w:rsidRPr="00A02BE3" w:rsidRDefault="00925E8D" w:rsidP="005D152C">
            <w:pPr>
              <w:rPr>
                <w:color w:val="000000" w:themeColor="text1"/>
                <w:sz w:val="18"/>
              </w:rPr>
            </w:pPr>
          </w:p>
        </w:tc>
      </w:tr>
    </w:tbl>
    <w:p w:rsidR="0047517C" w:rsidRDefault="004E686B">
      <w:pPr>
        <w:rPr>
          <w:b/>
          <w:bCs/>
          <w:color w:val="000000" w:themeColor="text1"/>
        </w:rPr>
      </w:pPr>
      <w:r w:rsidRPr="00A02BE3">
        <w:rPr>
          <w:b/>
          <w:bCs/>
          <w:color w:val="000000" w:themeColor="text1"/>
        </w:rPr>
        <w:t>2</w:t>
      </w:r>
      <w:r w:rsidRPr="00A02BE3">
        <w:rPr>
          <w:b/>
          <w:bCs/>
          <w:color w:val="000000" w:themeColor="text1"/>
        </w:rPr>
        <w:t>．代表性论著</w:t>
      </w:r>
      <w:r w:rsidR="00DC1EF2" w:rsidRPr="00A02BE3">
        <w:rPr>
          <w:rFonts w:hint="eastAsia"/>
          <w:b/>
          <w:bCs/>
          <w:color w:val="000000" w:themeColor="text1"/>
        </w:rPr>
        <w:t xml:space="preserve">Representative </w:t>
      </w:r>
      <w:r w:rsidRPr="00A02BE3">
        <w:rPr>
          <w:b/>
          <w:bCs/>
          <w:color w:val="000000" w:themeColor="text1"/>
        </w:rPr>
        <w:t>Publications</w:t>
      </w:r>
    </w:p>
    <w:p w:rsidR="00C35882" w:rsidRDefault="00C35882">
      <w:pPr>
        <w:rPr>
          <w:b/>
          <w:bCs/>
          <w:color w:val="000000" w:themeColor="text1"/>
        </w:rPr>
      </w:pPr>
    </w:p>
    <w:p w:rsidR="00C35882" w:rsidRPr="002A12D9" w:rsidRDefault="00C35882" w:rsidP="00C35882">
      <w:pPr>
        <w:ind w:leftChars="-200" w:left="-420" w:rightChars="-149" w:right="-313" w:firstLineChars="200" w:firstLine="422"/>
        <w:jc w:val="left"/>
        <w:rPr>
          <w:rFonts w:ascii="黑体" w:eastAsia="黑体" w:hAnsi="黑体"/>
          <w:b/>
          <w:bCs/>
          <w:sz w:val="32"/>
          <w:szCs w:val="32"/>
        </w:rPr>
      </w:pPr>
      <w:r w:rsidRPr="002A12D9">
        <w:rPr>
          <w:rFonts w:hint="eastAsia"/>
          <w:b/>
          <w:bCs/>
        </w:rPr>
        <w:t>代表性业绩成果</w:t>
      </w:r>
      <w:r w:rsidRPr="002A12D9">
        <w:rPr>
          <w:b/>
          <w:bCs/>
        </w:rPr>
        <w:t>1 Academic Output 1</w:t>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3"/>
        <w:gridCol w:w="6266"/>
      </w:tblGrid>
      <w:tr w:rsidR="00C35882" w:rsidRPr="0073407C" w:rsidTr="00DC3D3D">
        <w:trPr>
          <w:trHeight w:val="1296"/>
        </w:trPr>
        <w:tc>
          <w:tcPr>
            <w:tcW w:w="8789" w:type="dxa"/>
            <w:gridSpan w:val="2"/>
          </w:tcPr>
          <w:p w:rsidR="00C35882" w:rsidRPr="0073407C" w:rsidRDefault="00C35882" w:rsidP="00DC3D3D">
            <w:pPr>
              <w:rPr>
                <w:b/>
                <w:bCs/>
                <w:szCs w:val="22"/>
              </w:rPr>
            </w:pPr>
            <w:r w:rsidRPr="0073407C">
              <w:rPr>
                <w:b/>
                <w:bCs/>
                <w:szCs w:val="22"/>
              </w:rPr>
              <w:t>成果名称及基本信息</w:t>
            </w:r>
            <w:r w:rsidRPr="0073407C">
              <w:rPr>
                <w:b/>
                <w:bCs/>
                <w:szCs w:val="22"/>
              </w:rPr>
              <w:t>Name and brief introduction</w:t>
            </w:r>
            <w:r w:rsidRPr="0073407C">
              <w:rPr>
                <w:b/>
                <w:bCs/>
                <w:szCs w:val="22"/>
              </w:rPr>
              <w:t>：</w:t>
            </w:r>
          </w:p>
          <w:p w:rsidR="00C35882" w:rsidRPr="0073407C" w:rsidRDefault="00C35882" w:rsidP="00DC3D3D">
            <w:pPr>
              <w:widowControl/>
              <w:spacing w:line="320" w:lineRule="exact"/>
              <w:rPr>
                <w:szCs w:val="22"/>
              </w:rPr>
            </w:pPr>
          </w:p>
        </w:tc>
      </w:tr>
      <w:tr w:rsidR="00C35882" w:rsidRPr="0073407C" w:rsidTr="00DC3D3D">
        <w:trPr>
          <w:trHeight w:val="1116"/>
        </w:trPr>
        <w:tc>
          <w:tcPr>
            <w:tcW w:w="2523" w:type="dxa"/>
          </w:tcPr>
          <w:p w:rsidR="00C35882" w:rsidRPr="0073407C" w:rsidRDefault="00C35882" w:rsidP="00DC3D3D">
            <w:pPr>
              <w:widowControl/>
              <w:spacing w:line="320" w:lineRule="exact"/>
              <w:rPr>
                <w:b/>
                <w:bCs/>
                <w:szCs w:val="22"/>
              </w:rPr>
            </w:pPr>
            <w:r w:rsidRPr="0073407C">
              <w:rPr>
                <w:b/>
                <w:bCs/>
                <w:szCs w:val="22"/>
              </w:rPr>
              <w:t>成果形式</w:t>
            </w:r>
            <w:r w:rsidRPr="0073407C">
              <w:rPr>
                <w:b/>
                <w:bCs/>
                <w:szCs w:val="22"/>
              </w:rPr>
              <w:t>Format</w:t>
            </w:r>
            <w:r w:rsidRPr="0073407C">
              <w:rPr>
                <w:b/>
                <w:bCs/>
                <w:szCs w:val="22"/>
              </w:rPr>
              <w:t>：</w:t>
            </w:r>
          </w:p>
          <w:p w:rsidR="00C35882" w:rsidRPr="0073407C" w:rsidRDefault="00C35882" w:rsidP="00DC3D3D">
            <w:pPr>
              <w:widowControl/>
              <w:spacing w:line="320" w:lineRule="exact"/>
              <w:rPr>
                <w:szCs w:val="22"/>
              </w:rPr>
            </w:pPr>
          </w:p>
        </w:tc>
        <w:tc>
          <w:tcPr>
            <w:tcW w:w="6266" w:type="dxa"/>
          </w:tcPr>
          <w:p w:rsidR="00C35882" w:rsidRPr="0073407C" w:rsidRDefault="00C35882" w:rsidP="00DC3D3D">
            <w:pPr>
              <w:rPr>
                <w:b/>
                <w:bCs/>
                <w:szCs w:val="21"/>
              </w:rPr>
            </w:pPr>
            <w:r w:rsidRPr="0073407C">
              <w:rPr>
                <w:b/>
                <w:bCs/>
                <w:szCs w:val="21"/>
              </w:rPr>
              <w:t>说明（不超过</w:t>
            </w:r>
            <w:r w:rsidRPr="0073407C">
              <w:rPr>
                <w:b/>
                <w:bCs/>
                <w:szCs w:val="21"/>
              </w:rPr>
              <w:t>20</w:t>
            </w:r>
            <w:r w:rsidRPr="0073407C">
              <w:rPr>
                <w:b/>
                <w:bCs/>
                <w:szCs w:val="21"/>
              </w:rPr>
              <w:t>字）</w:t>
            </w:r>
            <w:r w:rsidRPr="0073407C">
              <w:rPr>
                <w:b/>
                <w:bCs/>
                <w:szCs w:val="21"/>
              </w:rPr>
              <w:t>Introduction (in 20 words)</w:t>
            </w:r>
            <w:r w:rsidRPr="0073407C">
              <w:rPr>
                <w:b/>
                <w:bCs/>
                <w:szCs w:val="21"/>
              </w:rPr>
              <w:t>：</w:t>
            </w:r>
          </w:p>
          <w:p w:rsidR="00C35882" w:rsidRPr="0073407C" w:rsidRDefault="00C35882" w:rsidP="00DC3D3D">
            <w:pPr>
              <w:rPr>
                <w:szCs w:val="21"/>
              </w:rPr>
            </w:pPr>
          </w:p>
        </w:tc>
      </w:tr>
      <w:tr w:rsidR="00C35882" w:rsidRPr="0073407C" w:rsidTr="00DC3D3D">
        <w:trPr>
          <w:trHeight w:val="3252"/>
        </w:trPr>
        <w:tc>
          <w:tcPr>
            <w:tcW w:w="8789" w:type="dxa"/>
            <w:gridSpan w:val="2"/>
          </w:tcPr>
          <w:p w:rsidR="00C35882" w:rsidRPr="0073407C" w:rsidRDefault="00C35882" w:rsidP="00DC3D3D">
            <w:pPr>
              <w:rPr>
                <w:b/>
                <w:bCs/>
                <w:szCs w:val="22"/>
              </w:rPr>
            </w:pPr>
            <w:r w:rsidRPr="0073407C">
              <w:rPr>
                <w:b/>
                <w:bCs/>
                <w:szCs w:val="22"/>
              </w:rPr>
              <w:t>成果影响力声明（</w:t>
            </w:r>
            <w:r w:rsidRPr="0073407C">
              <w:rPr>
                <w:b/>
                <w:bCs/>
                <w:szCs w:val="22"/>
              </w:rPr>
              <w:t>200-300</w:t>
            </w:r>
            <w:r w:rsidRPr="0073407C">
              <w:rPr>
                <w:b/>
                <w:bCs/>
                <w:szCs w:val="22"/>
              </w:rPr>
              <w:t>字）</w:t>
            </w:r>
            <w:r w:rsidRPr="0073407C">
              <w:rPr>
                <w:b/>
                <w:bCs/>
                <w:szCs w:val="22"/>
              </w:rPr>
              <w:t>Statement of Impacts (200-300 words)</w:t>
            </w:r>
          </w:p>
          <w:p w:rsidR="00C35882" w:rsidRPr="0073407C" w:rsidRDefault="00C35882" w:rsidP="00DC3D3D">
            <w:pPr>
              <w:rPr>
                <w:szCs w:val="22"/>
              </w:rPr>
            </w:pPr>
          </w:p>
        </w:tc>
      </w:tr>
    </w:tbl>
    <w:p w:rsidR="00C35882" w:rsidRPr="0073407C" w:rsidRDefault="00C35882" w:rsidP="00C35882"/>
    <w:p w:rsidR="00C35882" w:rsidRPr="0073407C" w:rsidRDefault="00C35882" w:rsidP="00C35882">
      <w:pPr>
        <w:widowControl/>
        <w:jc w:val="left"/>
        <w:rPr>
          <w:b/>
        </w:rPr>
      </w:pPr>
    </w:p>
    <w:p w:rsidR="00C35882" w:rsidRPr="002A12D9" w:rsidRDefault="00C35882" w:rsidP="00C35882">
      <w:pPr>
        <w:ind w:leftChars="-200" w:left="-420" w:rightChars="-149" w:right="-313" w:firstLineChars="200" w:firstLine="422"/>
        <w:jc w:val="left"/>
        <w:rPr>
          <w:rFonts w:ascii="黑体" w:eastAsia="黑体" w:hAnsi="黑体"/>
          <w:b/>
          <w:bCs/>
          <w:sz w:val="32"/>
          <w:szCs w:val="32"/>
        </w:rPr>
      </w:pPr>
      <w:r w:rsidRPr="002A12D9">
        <w:rPr>
          <w:rFonts w:hint="eastAsia"/>
          <w:b/>
          <w:bCs/>
        </w:rPr>
        <w:t>代表性业绩成果</w:t>
      </w:r>
      <w:r w:rsidRPr="002A12D9">
        <w:rPr>
          <w:b/>
          <w:bCs/>
        </w:rPr>
        <w:t>2 Academic Output 2</w:t>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3"/>
        <w:gridCol w:w="6266"/>
      </w:tblGrid>
      <w:tr w:rsidR="00C35882" w:rsidRPr="0073407C" w:rsidTr="00DC3D3D">
        <w:trPr>
          <w:trHeight w:val="1459"/>
        </w:trPr>
        <w:tc>
          <w:tcPr>
            <w:tcW w:w="8789" w:type="dxa"/>
            <w:gridSpan w:val="2"/>
          </w:tcPr>
          <w:p w:rsidR="00C35882" w:rsidRPr="0073407C" w:rsidRDefault="00C35882" w:rsidP="00DC3D3D">
            <w:pPr>
              <w:rPr>
                <w:b/>
                <w:bCs/>
                <w:szCs w:val="22"/>
              </w:rPr>
            </w:pPr>
            <w:r w:rsidRPr="0073407C">
              <w:rPr>
                <w:b/>
                <w:bCs/>
                <w:szCs w:val="22"/>
              </w:rPr>
              <w:t>成果名称及基本信息</w:t>
            </w:r>
            <w:r w:rsidRPr="0073407C">
              <w:rPr>
                <w:b/>
                <w:bCs/>
                <w:szCs w:val="22"/>
              </w:rPr>
              <w:t>Name and brief introduction</w:t>
            </w:r>
            <w:r w:rsidRPr="0073407C">
              <w:rPr>
                <w:b/>
                <w:bCs/>
                <w:szCs w:val="22"/>
              </w:rPr>
              <w:t>：</w:t>
            </w:r>
          </w:p>
          <w:p w:rsidR="00C35882" w:rsidRPr="0073407C" w:rsidRDefault="00C35882" w:rsidP="00DC3D3D">
            <w:pPr>
              <w:widowControl/>
              <w:spacing w:line="320" w:lineRule="exact"/>
              <w:rPr>
                <w:szCs w:val="22"/>
              </w:rPr>
            </w:pPr>
          </w:p>
        </w:tc>
      </w:tr>
      <w:tr w:rsidR="00C35882" w:rsidRPr="0073407C" w:rsidTr="00DC3D3D">
        <w:trPr>
          <w:trHeight w:val="1262"/>
        </w:trPr>
        <w:tc>
          <w:tcPr>
            <w:tcW w:w="2523" w:type="dxa"/>
          </w:tcPr>
          <w:p w:rsidR="00C35882" w:rsidRPr="0073407C" w:rsidRDefault="00C35882" w:rsidP="00DC3D3D">
            <w:pPr>
              <w:widowControl/>
              <w:spacing w:line="320" w:lineRule="exact"/>
              <w:rPr>
                <w:b/>
                <w:bCs/>
                <w:szCs w:val="22"/>
              </w:rPr>
            </w:pPr>
            <w:r w:rsidRPr="0073407C">
              <w:rPr>
                <w:b/>
                <w:bCs/>
                <w:szCs w:val="22"/>
              </w:rPr>
              <w:t>成果形式</w:t>
            </w:r>
            <w:r w:rsidRPr="0073407C">
              <w:rPr>
                <w:b/>
                <w:bCs/>
                <w:szCs w:val="22"/>
              </w:rPr>
              <w:t>Format</w:t>
            </w:r>
            <w:r w:rsidRPr="0073407C">
              <w:rPr>
                <w:b/>
                <w:bCs/>
                <w:szCs w:val="22"/>
              </w:rPr>
              <w:t>：</w:t>
            </w:r>
          </w:p>
          <w:p w:rsidR="00C35882" w:rsidRPr="0073407C" w:rsidRDefault="00C35882" w:rsidP="00DC3D3D">
            <w:pPr>
              <w:widowControl/>
              <w:spacing w:line="320" w:lineRule="exact"/>
              <w:rPr>
                <w:szCs w:val="22"/>
              </w:rPr>
            </w:pPr>
          </w:p>
        </w:tc>
        <w:tc>
          <w:tcPr>
            <w:tcW w:w="6266" w:type="dxa"/>
          </w:tcPr>
          <w:p w:rsidR="00C35882" w:rsidRPr="0073407C" w:rsidRDefault="00C35882" w:rsidP="00DC3D3D">
            <w:pPr>
              <w:rPr>
                <w:b/>
                <w:bCs/>
                <w:szCs w:val="21"/>
              </w:rPr>
            </w:pPr>
            <w:r w:rsidRPr="0073407C">
              <w:rPr>
                <w:b/>
                <w:bCs/>
                <w:szCs w:val="21"/>
              </w:rPr>
              <w:t>说明（不超过</w:t>
            </w:r>
            <w:r w:rsidRPr="0073407C">
              <w:rPr>
                <w:b/>
                <w:bCs/>
                <w:szCs w:val="21"/>
              </w:rPr>
              <w:t>20</w:t>
            </w:r>
            <w:r w:rsidRPr="0073407C">
              <w:rPr>
                <w:b/>
                <w:bCs/>
                <w:szCs w:val="21"/>
              </w:rPr>
              <w:t>字）</w:t>
            </w:r>
            <w:r w:rsidRPr="0073407C">
              <w:rPr>
                <w:b/>
                <w:bCs/>
                <w:szCs w:val="21"/>
              </w:rPr>
              <w:t>Introduction (in 20 words)</w:t>
            </w:r>
            <w:r w:rsidRPr="0073407C">
              <w:rPr>
                <w:b/>
                <w:bCs/>
                <w:szCs w:val="21"/>
              </w:rPr>
              <w:t>：</w:t>
            </w:r>
          </w:p>
          <w:p w:rsidR="00C35882" w:rsidRPr="0073407C" w:rsidRDefault="00C35882" w:rsidP="00DC3D3D">
            <w:pPr>
              <w:rPr>
                <w:szCs w:val="21"/>
              </w:rPr>
            </w:pPr>
          </w:p>
        </w:tc>
      </w:tr>
      <w:tr w:rsidR="00C35882" w:rsidRPr="0073407C" w:rsidTr="00DC3D3D">
        <w:trPr>
          <w:trHeight w:val="3817"/>
        </w:trPr>
        <w:tc>
          <w:tcPr>
            <w:tcW w:w="8789" w:type="dxa"/>
            <w:gridSpan w:val="2"/>
          </w:tcPr>
          <w:p w:rsidR="00C35882" w:rsidRPr="0073407C" w:rsidRDefault="00C35882" w:rsidP="00DC3D3D">
            <w:pPr>
              <w:rPr>
                <w:b/>
                <w:bCs/>
                <w:szCs w:val="22"/>
              </w:rPr>
            </w:pPr>
            <w:r w:rsidRPr="0073407C">
              <w:rPr>
                <w:b/>
                <w:bCs/>
                <w:szCs w:val="22"/>
              </w:rPr>
              <w:t>成果影响力声明（</w:t>
            </w:r>
            <w:r w:rsidRPr="0073407C">
              <w:rPr>
                <w:b/>
                <w:bCs/>
                <w:szCs w:val="22"/>
              </w:rPr>
              <w:t>200-300</w:t>
            </w:r>
            <w:r w:rsidRPr="0073407C">
              <w:rPr>
                <w:b/>
                <w:bCs/>
                <w:szCs w:val="22"/>
              </w:rPr>
              <w:t>字）</w:t>
            </w:r>
            <w:r w:rsidRPr="0073407C">
              <w:rPr>
                <w:b/>
                <w:bCs/>
                <w:szCs w:val="22"/>
              </w:rPr>
              <w:t>Statement of Impacts (200-300 words)</w:t>
            </w:r>
          </w:p>
          <w:p w:rsidR="00C35882" w:rsidRPr="0073407C" w:rsidRDefault="00C35882" w:rsidP="00DC3D3D">
            <w:pPr>
              <w:rPr>
                <w:szCs w:val="22"/>
              </w:rPr>
            </w:pPr>
          </w:p>
        </w:tc>
      </w:tr>
    </w:tbl>
    <w:p w:rsidR="00C35882" w:rsidRDefault="00C35882" w:rsidP="00C35882">
      <w:pPr>
        <w:ind w:rightChars="-149" w:right="-313" w:firstLineChars="100" w:firstLine="211"/>
        <w:jc w:val="left"/>
        <w:rPr>
          <w:b/>
          <w:bCs/>
        </w:rPr>
      </w:pPr>
    </w:p>
    <w:p w:rsidR="00C35882" w:rsidRPr="002A12D9" w:rsidRDefault="00C35882" w:rsidP="00C35882">
      <w:pPr>
        <w:ind w:rightChars="-149" w:right="-313" w:firstLineChars="100" w:firstLine="211"/>
        <w:jc w:val="left"/>
        <w:rPr>
          <w:rFonts w:ascii="黑体" w:eastAsia="黑体" w:hAnsi="黑体"/>
          <w:b/>
          <w:bCs/>
          <w:sz w:val="32"/>
          <w:szCs w:val="32"/>
        </w:rPr>
      </w:pPr>
      <w:r w:rsidRPr="002A12D9">
        <w:rPr>
          <w:rFonts w:hint="eastAsia"/>
          <w:b/>
          <w:bCs/>
        </w:rPr>
        <w:t>代表性业绩成果</w:t>
      </w:r>
      <w:r w:rsidRPr="002A12D9">
        <w:rPr>
          <w:b/>
          <w:bCs/>
        </w:rPr>
        <w:t>3 Academic Output 3</w:t>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3"/>
        <w:gridCol w:w="6266"/>
      </w:tblGrid>
      <w:tr w:rsidR="00C35882" w:rsidRPr="0073407C" w:rsidTr="00DC3D3D">
        <w:trPr>
          <w:trHeight w:val="2068"/>
        </w:trPr>
        <w:tc>
          <w:tcPr>
            <w:tcW w:w="8789" w:type="dxa"/>
            <w:gridSpan w:val="2"/>
          </w:tcPr>
          <w:p w:rsidR="00C35882" w:rsidRPr="0073407C" w:rsidRDefault="00C35882" w:rsidP="00DC3D3D">
            <w:pPr>
              <w:rPr>
                <w:b/>
                <w:bCs/>
                <w:szCs w:val="22"/>
              </w:rPr>
            </w:pPr>
            <w:r w:rsidRPr="0073407C">
              <w:rPr>
                <w:b/>
                <w:bCs/>
                <w:szCs w:val="22"/>
              </w:rPr>
              <w:t>成果名称及基本信息</w:t>
            </w:r>
            <w:r w:rsidRPr="0073407C">
              <w:rPr>
                <w:b/>
                <w:bCs/>
                <w:szCs w:val="22"/>
              </w:rPr>
              <w:t>Name and brief introduction</w:t>
            </w:r>
            <w:r w:rsidRPr="0073407C">
              <w:rPr>
                <w:b/>
                <w:bCs/>
                <w:szCs w:val="22"/>
              </w:rPr>
              <w:t>：</w:t>
            </w:r>
          </w:p>
          <w:p w:rsidR="00C35882" w:rsidRPr="0073407C" w:rsidRDefault="00C35882" w:rsidP="00DC3D3D">
            <w:pPr>
              <w:widowControl/>
              <w:spacing w:line="320" w:lineRule="exact"/>
              <w:rPr>
                <w:szCs w:val="22"/>
              </w:rPr>
            </w:pPr>
          </w:p>
        </w:tc>
      </w:tr>
      <w:tr w:rsidR="00C35882" w:rsidRPr="0073407C" w:rsidTr="00DC3D3D">
        <w:trPr>
          <w:trHeight w:val="1284"/>
        </w:trPr>
        <w:tc>
          <w:tcPr>
            <w:tcW w:w="2523" w:type="dxa"/>
          </w:tcPr>
          <w:p w:rsidR="00C35882" w:rsidRPr="0073407C" w:rsidRDefault="00C35882" w:rsidP="00DC3D3D">
            <w:pPr>
              <w:widowControl/>
              <w:spacing w:line="320" w:lineRule="exact"/>
              <w:rPr>
                <w:b/>
                <w:bCs/>
                <w:szCs w:val="22"/>
              </w:rPr>
            </w:pPr>
            <w:r w:rsidRPr="0073407C">
              <w:rPr>
                <w:b/>
                <w:bCs/>
                <w:szCs w:val="22"/>
              </w:rPr>
              <w:t>成果形式</w:t>
            </w:r>
            <w:r w:rsidRPr="0073407C">
              <w:rPr>
                <w:b/>
                <w:bCs/>
                <w:szCs w:val="22"/>
              </w:rPr>
              <w:t>Format</w:t>
            </w:r>
            <w:r w:rsidRPr="0073407C">
              <w:rPr>
                <w:b/>
                <w:bCs/>
                <w:szCs w:val="22"/>
              </w:rPr>
              <w:t>：</w:t>
            </w:r>
          </w:p>
          <w:p w:rsidR="00C35882" w:rsidRPr="0073407C" w:rsidRDefault="00C35882" w:rsidP="00DC3D3D">
            <w:pPr>
              <w:widowControl/>
              <w:spacing w:line="320" w:lineRule="exact"/>
              <w:rPr>
                <w:szCs w:val="22"/>
              </w:rPr>
            </w:pPr>
          </w:p>
        </w:tc>
        <w:tc>
          <w:tcPr>
            <w:tcW w:w="6266" w:type="dxa"/>
          </w:tcPr>
          <w:p w:rsidR="00C35882" w:rsidRPr="0073407C" w:rsidRDefault="00C35882" w:rsidP="00DC3D3D">
            <w:pPr>
              <w:rPr>
                <w:b/>
                <w:bCs/>
                <w:szCs w:val="21"/>
              </w:rPr>
            </w:pPr>
            <w:r w:rsidRPr="0073407C">
              <w:rPr>
                <w:b/>
                <w:bCs/>
                <w:szCs w:val="21"/>
              </w:rPr>
              <w:t>说明（不超过</w:t>
            </w:r>
            <w:r w:rsidRPr="0073407C">
              <w:rPr>
                <w:b/>
                <w:bCs/>
                <w:szCs w:val="21"/>
              </w:rPr>
              <w:t>20</w:t>
            </w:r>
            <w:r w:rsidRPr="0073407C">
              <w:rPr>
                <w:b/>
                <w:bCs/>
                <w:szCs w:val="21"/>
              </w:rPr>
              <w:t>字）</w:t>
            </w:r>
            <w:r w:rsidRPr="0073407C">
              <w:rPr>
                <w:b/>
                <w:bCs/>
                <w:szCs w:val="21"/>
              </w:rPr>
              <w:t>Introduction (in 20 words)</w:t>
            </w:r>
            <w:r w:rsidRPr="0073407C">
              <w:rPr>
                <w:b/>
                <w:bCs/>
                <w:szCs w:val="21"/>
              </w:rPr>
              <w:t>：</w:t>
            </w:r>
          </w:p>
          <w:p w:rsidR="00C35882" w:rsidRPr="0073407C" w:rsidRDefault="00C35882" w:rsidP="00DC3D3D">
            <w:pPr>
              <w:rPr>
                <w:szCs w:val="21"/>
              </w:rPr>
            </w:pPr>
          </w:p>
        </w:tc>
      </w:tr>
      <w:tr w:rsidR="00C35882" w:rsidRPr="0073407C" w:rsidTr="00DC3D3D">
        <w:trPr>
          <w:trHeight w:val="3125"/>
        </w:trPr>
        <w:tc>
          <w:tcPr>
            <w:tcW w:w="8789" w:type="dxa"/>
            <w:gridSpan w:val="2"/>
          </w:tcPr>
          <w:p w:rsidR="00C35882" w:rsidRPr="0073407C" w:rsidRDefault="00C35882" w:rsidP="00DC3D3D">
            <w:pPr>
              <w:rPr>
                <w:b/>
                <w:bCs/>
                <w:szCs w:val="22"/>
              </w:rPr>
            </w:pPr>
            <w:r w:rsidRPr="0073407C">
              <w:rPr>
                <w:b/>
                <w:bCs/>
                <w:szCs w:val="22"/>
              </w:rPr>
              <w:t>成果影响力声明（</w:t>
            </w:r>
            <w:r w:rsidRPr="0073407C">
              <w:rPr>
                <w:b/>
                <w:bCs/>
                <w:szCs w:val="22"/>
              </w:rPr>
              <w:t>200-300</w:t>
            </w:r>
            <w:r w:rsidRPr="0073407C">
              <w:rPr>
                <w:b/>
                <w:bCs/>
                <w:szCs w:val="22"/>
              </w:rPr>
              <w:t>字）</w:t>
            </w:r>
            <w:r w:rsidRPr="0073407C">
              <w:rPr>
                <w:b/>
                <w:bCs/>
                <w:szCs w:val="22"/>
              </w:rPr>
              <w:t>Statement of Impacts (200-300 words)</w:t>
            </w:r>
          </w:p>
          <w:p w:rsidR="00C35882" w:rsidRPr="0073407C" w:rsidRDefault="00C35882" w:rsidP="00DC3D3D">
            <w:pPr>
              <w:rPr>
                <w:szCs w:val="22"/>
              </w:rPr>
            </w:pPr>
          </w:p>
        </w:tc>
      </w:tr>
    </w:tbl>
    <w:p w:rsidR="00C35882" w:rsidRDefault="00C35882" w:rsidP="00C35882">
      <w:pPr>
        <w:ind w:rightChars="-149" w:right="-313" w:firstLineChars="100" w:firstLine="211"/>
        <w:jc w:val="left"/>
        <w:rPr>
          <w:b/>
          <w:bCs/>
        </w:rPr>
      </w:pPr>
    </w:p>
    <w:p w:rsidR="00C35882" w:rsidRPr="002A12D9" w:rsidRDefault="00C35882" w:rsidP="00C35882">
      <w:pPr>
        <w:ind w:rightChars="-149" w:right="-313" w:firstLineChars="100" w:firstLine="211"/>
        <w:jc w:val="left"/>
        <w:rPr>
          <w:rFonts w:ascii="黑体" w:eastAsia="黑体" w:hAnsi="黑体"/>
          <w:b/>
          <w:bCs/>
          <w:sz w:val="32"/>
          <w:szCs w:val="32"/>
        </w:rPr>
      </w:pPr>
      <w:r w:rsidRPr="002A12D9">
        <w:rPr>
          <w:rFonts w:hint="eastAsia"/>
          <w:b/>
          <w:bCs/>
        </w:rPr>
        <w:t>代表性业绩成果</w:t>
      </w:r>
      <w:r>
        <w:rPr>
          <w:rFonts w:hint="eastAsia"/>
          <w:b/>
          <w:bCs/>
        </w:rPr>
        <w:t>4</w:t>
      </w:r>
      <w:r w:rsidRPr="002A12D9">
        <w:rPr>
          <w:b/>
          <w:bCs/>
        </w:rPr>
        <w:t xml:space="preserve"> Academic Output</w:t>
      </w:r>
      <w:r>
        <w:rPr>
          <w:rFonts w:hint="eastAsia"/>
          <w:b/>
          <w:bCs/>
        </w:rPr>
        <w:t>4</w:t>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3"/>
        <w:gridCol w:w="6266"/>
      </w:tblGrid>
      <w:tr w:rsidR="00C35882" w:rsidRPr="0073407C" w:rsidTr="00DC3D3D">
        <w:trPr>
          <w:trHeight w:val="2068"/>
        </w:trPr>
        <w:tc>
          <w:tcPr>
            <w:tcW w:w="8789" w:type="dxa"/>
            <w:gridSpan w:val="2"/>
          </w:tcPr>
          <w:p w:rsidR="00C35882" w:rsidRPr="0073407C" w:rsidRDefault="00C35882" w:rsidP="00DC3D3D">
            <w:pPr>
              <w:rPr>
                <w:b/>
                <w:bCs/>
                <w:szCs w:val="22"/>
              </w:rPr>
            </w:pPr>
            <w:r w:rsidRPr="0073407C">
              <w:rPr>
                <w:b/>
                <w:bCs/>
                <w:szCs w:val="22"/>
              </w:rPr>
              <w:t>成果名称及基本信息</w:t>
            </w:r>
            <w:r w:rsidRPr="0073407C">
              <w:rPr>
                <w:b/>
                <w:bCs/>
                <w:szCs w:val="22"/>
              </w:rPr>
              <w:t>Name and brief introduction</w:t>
            </w:r>
            <w:r w:rsidRPr="0073407C">
              <w:rPr>
                <w:b/>
                <w:bCs/>
                <w:szCs w:val="22"/>
              </w:rPr>
              <w:t>：</w:t>
            </w:r>
          </w:p>
          <w:p w:rsidR="00C35882" w:rsidRPr="0073407C" w:rsidRDefault="00C35882" w:rsidP="00DC3D3D">
            <w:pPr>
              <w:widowControl/>
              <w:spacing w:line="320" w:lineRule="exact"/>
              <w:rPr>
                <w:szCs w:val="22"/>
              </w:rPr>
            </w:pPr>
          </w:p>
        </w:tc>
      </w:tr>
      <w:tr w:rsidR="00C35882" w:rsidRPr="0073407C" w:rsidTr="00DC3D3D">
        <w:trPr>
          <w:trHeight w:val="1513"/>
        </w:trPr>
        <w:tc>
          <w:tcPr>
            <w:tcW w:w="2523" w:type="dxa"/>
          </w:tcPr>
          <w:p w:rsidR="00C35882" w:rsidRPr="0073407C" w:rsidRDefault="00C35882" w:rsidP="00DC3D3D">
            <w:pPr>
              <w:widowControl/>
              <w:spacing w:line="320" w:lineRule="exact"/>
              <w:rPr>
                <w:b/>
                <w:bCs/>
                <w:szCs w:val="22"/>
              </w:rPr>
            </w:pPr>
            <w:r w:rsidRPr="0073407C">
              <w:rPr>
                <w:b/>
                <w:bCs/>
                <w:szCs w:val="22"/>
              </w:rPr>
              <w:t>成果形式</w:t>
            </w:r>
            <w:r w:rsidRPr="0073407C">
              <w:rPr>
                <w:b/>
                <w:bCs/>
                <w:szCs w:val="22"/>
              </w:rPr>
              <w:t>Format</w:t>
            </w:r>
            <w:r w:rsidRPr="0073407C">
              <w:rPr>
                <w:b/>
                <w:bCs/>
                <w:szCs w:val="22"/>
              </w:rPr>
              <w:t>：</w:t>
            </w:r>
          </w:p>
          <w:p w:rsidR="00C35882" w:rsidRPr="0073407C" w:rsidRDefault="00C35882" w:rsidP="00DC3D3D">
            <w:pPr>
              <w:widowControl/>
              <w:spacing w:line="320" w:lineRule="exact"/>
              <w:rPr>
                <w:szCs w:val="22"/>
              </w:rPr>
            </w:pPr>
          </w:p>
        </w:tc>
        <w:tc>
          <w:tcPr>
            <w:tcW w:w="6266" w:type="dxa"/>
          </w:tcPr>
          <w:p w:rsidR="00C35882" w:rsidRPr="0073407C" w:rsidRDefault="00C35882" w:rsidP="00DC3D3D">
            <w:pPr>
              <w:rPr>
                <w:b/>
                <w:bCs/>
                <w:szCs w:val="21"/>
              </w:rPr>
            </w:pPr>
            <w:r w:rsidRPr="0073407C">
              <w:rPr>
                <w:b/>
                <w:bCs/>
                <w:szCs w:val="21"/>
              </w:rPr>
              <w:t>说明（不超过</w:t>
            </w:r>
            <w:r w:rsidRPr="0073407C">
              <w:rPr>
                <w:b/>
                <w:bCs/>
                <w:szCs w:val="21"/>
              </w:rPr>
              <w:t>20</w:t>
            </w:r>
            <w:r w:rsidRPr="0073407C">
              <w:rPr>
                <w:b/>
                <w:bCs/>
                <w:szCs w:val="21"/>
              </w:rPr>
              <w:t>字）</w:t>
            </w:r>
            <w:r w:rsidRPr="0073407C">
              <w:rPr>
                <w:b/>
                <w:bCs/>
                <w:szCs w:val="21"/>
              </w:rPr>
              <w:t>Introduction (in 20 words)</w:t>
            </w:r>
            <w:r w:rsidRPr="0073407C">
              <w:rPr>
                <w:b/>
                <w:bCs/>
                <w:szCs w:val="21"/>
              </w:rPr>
              <w:t>：</w:t>
            </w:r>
          </w:p>
          <w:p w:rsidR="00C35882" w:rsidRPr="0073407C" w:rsidRDefault="00C35882" w:rsidP="00DC3D3D">
            <w:pPr>
              <w:rPr>
                <w:szCs w:val="21"/>
              </w:rPr>
            </w:pPr>
          </w:p>
        </w:tc>
      </w:tr>
      <w:tr w:rsidR="00C35882" w:rsidRPr="0073407C" w:rsidTr="00DC3D3D">
        <w:trPr>
          <w:trHeight w:val="3419"/>
        </w:trPr>
        <w:tc>
          <w:tcPr>
            <w:tcW w:w="8789" w:type="dxa"/>
            <w:gridSpan w:val="2"/>
          </w:tcPr>
          <w:p w:rsidR="00C35882" w:rsidRPr="0073407C" w:rsidRDefault="00C35882" w:rsidP="00DC3D3D">
            <w:pPr>
              <w:rPr>
                <w:b/>
                <w:bCs/>
                <w:szCs w:val="22"/>
              </w:rPr>
            </w:pPr>
            <w:r w:rsidRPr="0073407C">
              <w:rPr>
                <w:b/>
                <w:bCs/>
                <w:szCs w:val="22"/>
              </w:rPr>
              <w:t>成果影响力声明（</w:t>
            </w:r>
            <w:r w:rsidRPr="0073407C">
              <w:rPr>
                <w:b/>
                <w:bCs/>
                <w:szCs w:val="22"/>
              </w:rPr>
              <w:t>200-300</w:t>
            </w:r>
            <w:r w:rsidRPr="0073407C">
              <w:rPr>
                <w:b/>
                <w:bCs/>
                <w:szCs w:val="22"/>
              </w:rPr>
              <w:t>字）</w:t>
            </w:r>
            <w:r w:rsidRPr="0073407C">
              <w:rPr>
                <w:b/>
                <w:bCs/>
                <w:szCs w:val="22"/>
              </w:rPr>
              <w:t>Statement of Impacts (200-300 words)</w:t>
            </w:r>
          </w:p>
          <w:p w:rsidR="00C35882" w:rsidRPr="0073407C" w:rsidRDefault="00C35882" w:rsidP="00DC3D3D">
            <w:pPr>
              <w:rPr>
                <w:szCs w:val="22"/>
              </w:rPr>
            </w:pPr>
          </w:p>
        </w:tc>
      </w:tr>
    </w:tbl>
    <w:p w:rsidR="00C35882" w:rsidRDefault="00C35882" w:rsidP="00C35882">
      <w:pPr>
        <w:rPr>
          <w:b/>
          <w:bCs/>
        </w:rPr>
      </w:pPr>
    </w:p>
    <w:p w:rsidR="00C35882" w:rsidRDefault="00C35882" w:rsidP="00C35882">
      <w:pPr>
        <w:rPr>
          <w:b/>
          <w:bCs/>
        </w:rPr>
      </w:pPr>
    </w:p>
    <w:p w:rsidR="00C35882" w:rsidRPr="002A12D9" w:rsidRDefault="00C35882" w:rsidP="00C35882">
      <w:pPr>
        <w:ind w:rightChars="-149" w:right="-313" w:firstLineChars="100" w:firstLine="211"/>
        <w:jc w:val="left"/>
        <w:rPr>
          <w:rFonts w:ascii="黑体" w:eastAsia="黑体" w:hAnsi="黑体"/>
          <w:b/>
          <w:bCs/>
          <w:sz w:val="32"/>
          <w:szCs w:val="32"/>
        </w:rPr>
      </w:pPr>
      <w:r w:rsidRPr="002A12D9">
        <w:rPr>
          <w:rFonts w:hint="eastAsia"/>
          <w:b/>
          <w:bCs/>
        </w:rPr>
        <w:t>代表性业绩成果</w:t>
      </w:r>
      <w:r>
        <w:rPr>
          <w:rFonts w:hint="eastAsia"/>
          <w:b/>
          <w:bCs/>
        </w:rPr>
        <w:t>5</w:t>
      </w:r>
      <w:r w:rsidRPr="002A12D9">
        <w:rPr>
          <w:b/>
          <w:bCs/>
        </w:rPr>
        <w:t xml:space="preserve">Academic Output </w:t>
      </w:r>
      <w:r>
        <w:rPr>
          <w:rFonts w:hint="eastAsia"/>
          <w:b/>
          <w:bCs/>
        </w:rPr>
        <w:t>5</w:t>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3"/>
        <w:gridCol w:w="6266"/>
      </w:tblGrid>
      <w:tr w:rsidR="00C35882" w:rsidRPr="0073407C" w:rsidTr="004E3BAE">
        <w:trPr>
          <w:trHeight w:val="2068"/>
        </w:trPr>
        <w:tc>
          <w:tcPr>
            <w:tcW w:w="8789" w:type="dxa"/>
            <w:gridSpan w:val="2"/>
          </w:tcPr>
          <w:p w:rsidR="00C35882" w:rsidRPr="0073407C" w:rsidRDefault="00C35882" w:rsidP="00DC3D3D">
            <w:pPr>
              <w:rPr>
                <w:b/>
                <w:bCs/>
                <w:szCs w:val="22"/>
              </w:rPr>
            </w:pPr>
            <w:r w:rsidRPr="0073407C">
              <w:rPr>
                <w:b/>
                <w:bCs/>
                <w:szCs w:val="22"/>
              </w:rPr>
              <w:t>成果名称及基本信息</w:t>
            </w:r>
            <w:r w:rsidRPr="0073407C">
              <w:rPr>
                <w:b/>
                <w:bCs/>
                <w:szCs w:val="22"/>
              </w:rPr>
              <w:t>Name and brief introduction</w:t>
            </w:r>
            <w:r w:rsidRPr="0073407C">
              <w:rPr>
                <w:b/>
                <w:bCs/>
                <w:szCs w:val="22"/>
              </w:rPr>
              <w:t>：</w:t>
            </w:r>
          </w:p>
          <w:p w:rsidR="00C35882" w:rsidRPr="0073407C" w:rsidRDefault="00C35882" w:rsidP="00DC3D3D">
            <w:pPr>
              <w:widowControl/>
              <w:spacing w:line="320" w:lineRule="exact"/>
              <w:rPr>
                <w:szCs w:val="22"/>
              </w:rPr>
            </w:pPr>
          </w:p>
        </w:tc>
      </w:tr>
      <w:tr w:rsidR="00C35882" w:rsidRPr="0073407C" w:rsidTr="004E3BAE">
        <w:trPr>
          <w:trHeight w:val="1840"/>
        </w:trPr>
        <w:tc>
          <w:tcPr>
            <w:tcW w:w="2523" w:type="dxa"/>
          </w:tcPr>
          <w:p w:rsidR="00C35882" w:rsidRPr="0073407C" w:rsidRDefault="00C35882" w:rsidP="00DC3D3D">
            <w:pPr>
              <w:widowControl/>
              <w:spacing w:line="320" w:lineRule="exact"/>
              <w:rPr>
                <w:b/>
                <w:bCs/>
                <w:szCs w:val="22"/>
              </w:rPr>
            </w:pPr>
            <w:r w:rsidRPr="0073407C">
              <w:rPr>
                <w:b/>
                <w:bCs/>
                <w:szCs w:val="22"/>
              </w:rPr>
              <w:t>成果形式</w:t>
            </w:r>
            <w:r w:rsidRPr="0073407C">
              <w:rPr>
                <w:b/>
                <w:bCs/>
                <w:szCs w:val="22"/>
              </w:rPr>
              <w:t>Format</w:t>
            </w:r>
            <w:r w:rsidRPr="0073407C">
              <w:rPr>
                <w:b/>
                <w:bCs/>
                <w:szCs w:val="22"/>
              </w:rPr>
              <w:t>：</w:t>
            </w:r>
          </w:p>
          <w:p w:rsidR="00C35882" w:rsidRPr="0073407C" w:rsidRDefault="00C35882" w:rsidP="00DC3D3D">
            <w:pPr>
              <w:widowControl/>
              <w:spacing w:line="320" w:lineRule="exact"/>
              <w:rPr>
                <w:szCs w:val="22"/>
              </w:rPr>
            </w:pPr>
          </w:p>
        </w:tc>
        <w:tc>
          <w:tcPr>
            <w:tcW w:w="6266" w:type="dxa"/>
          </w:tcPr>
          <w:p w:rsidR="00C35882" w:rsidRPr="0073407C" w:rsidRDefault="00C35882" w:rsidP="00DC3D3D">
            <w:pPr>
              <w:rPr>
                <w:b/>
                <w:bCs/>
                <w:szCs w:val="21"/>
              </w:rPr>
            </w:pPr>
            <w:r w:rsidRPr="0073407C">
              <w:rPr>
                <w:b/>
                <w:bCs/>
                <w:szCs w:val="21"/>
              </w:rPr>
              <w:t>说明（不超过</w:t>
            </w:r>
            <w:r w:rsidRPr="0073407C">
              <w:rPr>
                <w:b/>
                <w:bCs/>
                <w:szCs w:val="21"/>
              </w:rPr>
              <w:t>20</w:t>
            </w:r>
            <w:r w:rsidRPr="0073407C">
              <w:rPr>
                <w:b/>
                <w:bCs/>
                <w:szCs w:val="21"/>
              </w:rPr>
              <w:t>字）</w:t>
            </w:r>
            <w:r w:rsidRPr="0073407C">
              <w:rPr>
                <w:b/>
                <w:bCs/>
                <w:szCs w:val="21"/>
              </w:rPr>
              <w:t>Introduction (in 20 words)</w:t>
            </w:r>
            <w:r w:rsidRPr="0073407C">
              <w:rPr>
                <w:b/>
                <w:bCs/>
                <w:szCs w:val="21"/>
              </w:rPr>
              <w:t>：</w:t>
            </w:r>
          </w:p>
          <w:p w:rsidR="00C35882" w:rsidRPr="0073407C" w:rsidRDefault="00C35882" w:rsidP="00DC3D3D">
            <w:pPr>
              <w:rPr>
                <w:szCs w:val="21"/>
              </w:rPr>
            </w:pPr>
          </w:p>
        </w:tc>
      </w:tr>
      <w:tr w:rsidR="00C35882" w:rsidRPr="0073407C" w:rsidTr="004E3BAE">
        <w:trPr>
          <w:trHeight w:val="3419"/>
        </w:trPr>
        <w:tc>
          <w:tcPr>
            <w:tcW w:w="8789" w:type="dxa"/>
            <w:gridSpan w:val="2"/>
          </w:tcPr>
          <w:p w:rsidR="00C35882" w:rsidRPr="0073407C" w:rsidRDefault="00C35882" w:rsidP="00DC3D3D">
            <w:pPr>
              <w:rPr>
                <w:b/>
                <w:bCs/>
                <w:szCs w:val="22"/>
              </w:rPr>
            </w:pPr>
            <w:r w:rsidRPr="0073407C">
              <w:rPr>
                <w:b/>
                <w:bCs/>
                <w:szCs w:val="22"/>
              </w:rPr>
              <w:t>成果影响力声明（</w:t>
            </w:r>
            <w:r w:rsidRPr="0073407C">
              <w:rPr>
                <w:b/>
                <w:bCs/>
                <w:szCs w:val="22"/>
              </w:rPr>
              <w:t>200-300</w:t>
            </w:r>
            <w:r w:rsidRPr="0073407C">
              <w:rPr>
                <w:b/>
                <w:bCs/>
                <w:szCs w:val="22"/>
              </w:rPr>
              <w:t>字）</w:t>
            </w:r>
            <w:r w:rsidRPr="0073407C">
              <w:rPr>
                <w:b/>
                <w:bCs/>
                <w:szCs w:val="22"/>
              </w:rPr>
              <w:t>Statement of Impacts (200-300 words)</w:t>
            </w:r>
          </w:p>
          <w:p w:rsidR="00C35882" w:rsidRPr="0073407C" w:rsidRDefault="00C35882" w:rsidP="00DC3D3D">
            <w:pPr>
              <w:rPr>
                <w:szCs w:val="22"/>
              </w:rPr>
            </w:pPr>
          </w:p>
        </w:tc>
      </w:tr>
    </w:tbl>
    <w:p w:rsidR="00C35882" w:rsidRDefault="00C35882">
      <w:pPr>
        <w:rPr>
          <w:b/>
          <w:bCs/>
          <w:color w:val="000000" w:themeColor="text1"/>
        </w:rPr>
      </w:pPr>
    </w:p>
    <w:p w:rsidR="00C35882" w:rsidRPr="00A02BE3" w:rsidRDefault="00C35882" w:rsidP="0026409F">
      <w:pPr>
        <w:widowControl/>
        <w:jc w:val="left"/>
        <w:rPr>
          <w:b/>
          <w:bCs/>
          <w:color w:val="000000" w:themeColor="text1"/>
        </w:rPr>
      </w:pPr>
      <w:r>
        <w:rPr>
          <w:rFonts w:hint="eastAsia"/>
          <w:b/>
          <w:bCs/>
          <w:color w:val="000000" w:themeColor="text1"/>
        </w:rPr>
        <w:t>其他论著</w:t>
      </w:r>
      <w:r>
        <w:rPr>
          <w:b/>
          <w:bCs/>
          <w:color w:val="000000" w:themeColor="text1"/>
        </w:rPr>
        <w:t>：</w:t>
      </w:r>
    </w:p>
    <w:tbl>
      <w:tblPr>
        <w:tblpPr w:leftFromText="180" w:rightFromText="180" w:vertAnchor="text" w:tblpX="94"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860"/>
        <w:gridCol w:w="1923"/>
        <w:gridCol w:w="1653"/>
        <w:gridCol w:w="2024"/>
        <w:gridCol w:w="810"/>
        <w:gridCol w:w="810"/>
        <w:gridCol w:w="980"/>
      </w:tblGrid>
      <w:tr w:rsidR="00426A88" w:rsidRPr="00A02BE3" w:rsidTr="004E3BAE">
        <w:trPr>
          <w:cantSplit/>
          <w:trHeight w:val="1808"/>
        </w:trPr>
        <w:tc>
          <w:tcPr>
            <w:tcW w:w="475" w:type="pct"/>
            <w:shd w:val="clear" w:color="auto" w:fill="FFFFFF"/>
            <w:vAlign w:val="center"/>
          </w:tcPr>
          <w:p w:rsidR="00426A88" w:rsidRPr="00A02BE3" w:rsidRDefault="00426A88">
            <w:pPr>
              <w:jc w:val="center"/>
              <w:rPr>
                <w:b/>
                <w:bCs/>
                <w:color w:val="000000" w:themeColor="text1"/>
              </w:rPr>
            </w:pPr>
            <w:r w:rsidRPr="00A02BE3">
              <w:rPr>
                <w:b/>
                <w:bCs/>
                <w:color w:val="000000" w:themeColor="text1"/>
              </w:rPr>
              <w:t>序号</w:t>
            </w:r>
            <w:r w:rsidRPr="00A02BE3">
              <w:rPr>
                <w:rFonts w:hint="eastAsia"/>
                <w:b/>
                <w:bCs/>
                <w:color w:val="000000" w:themeColor="text1"/>
              </w:rPr>
              <w:t>#</w:t>
            </w:r>
          </w:p>
        </w:tc>
        <w:tc>
          <w:tcPr>
            <w:tcW w:w="3090" w:type="pct"/>
            <w:gridSpan w:val="3"/>
            <w:shd w:val="clear" w:color="auto" w:fill="FFFFFF"/>
            <w:vAlign w:val="center"/>
          </w:tcPr>
          <w:p w:rsidR="00426A88" w:rsidRPr="00A02BE3" w:rsidRDefault="00426A88">
            <w:pPr>
              <w:rPr>
                <w:b/>
                <w:bCs/>
                <w:color w:val="000000" w:themeColor="text1"/>
              </w:rPr>
            </w:pPr>
            <w:r w:rsidRPr="00A02BE3">
              <w:rPr>
                <w:b/>
                <w:bCs/>
                <w:color w:val="000000" w:themeColor="text1"/>
              </w:rPr>
              <w:t>按全部作者排序（注明学生、通讯作者、共同第一作者、共同通讯作者）、论文题目、刊物名称、出版日期、卷号、期号、起止页码列出</w:t>
            </w:r>
          </w:p>
          <w:p w:rsidR="00426A88" w:rsidRPr="00A02BE3" w:rsidRDefault="00426A88" w:rsidP="00F42DFE">
            <w:pPr>
              <w:spacing w:line="200" w:lineRule="exact"/>
              <w:rPr>
                <w:b/>
                <w:bCs/>
                <w:color w:val="000000" w:themeColor="text1"/>
              </w:rPr>
            </w:pPr>
            <w:r w:rsidRPr="00A02BE3">
              <w:rPr>
                <w:color w:val="000000" w:themeColor="text1"/>
                <w:sz w:val="16"/>
                <w:szCs w:val="16"/>
              </w:rPr>
              <w:t xml:space="preserve">List of Author(s) (please indicate </w:t>
            </w:r>
            <w:r w:rsidRPr="00A02BE3">
              <w:rPr>
                <w:rFonts w:hint="eastAsia"/>
                <w:color w:val="000000" w:themeColor="text1"/>
                <w:sz w:val="16"/>
                <w:szCs w:val="16"/>
              </w:rPr>
              <w:t>whether</w:t>
            </w:r>
            <w:r w:rsidR="00F42DFE" w:rsidRPr="00A02BE3">
              <w:rPr>
                <w:color w:val="000000" w:themeColor="text1"/>
                <w:sz w:val="16"/>
                <w:szCs w:val="16"/>
              </w:rPr>
              <w:t xml:space="preserve"> the publication</w:t>
            </w:r>
            <w:r w:rsidRPr="00A02BE3">
              <w:rPr>
                <w:color w:val="000000" w:themeColor="text1"/>
                <w:sz w:val="16"/>
                <w:szCs w:val="16"/>
              </w:rPr>
              <w:t xml:space="preserve"> is co-authored with your supervised students, </w:t>
            </w:r>
            <w:r w:rsidRPr="00A02BE3">
              <w:rPr>
                <w:rFonts w:hint="eastAsia"/>
                <w:color w:val="000000" w:themeColor="text1"/>
                <w:sz w:val="16"/>
                <w:szCs w:val="16"/>
              </w:rPr>
              <w:t>whether</w:t>
            </w:r>
            <w:r w:rsidRPr="00A02BE3">
              <w:rPr>
                <w:color w:val="000000" w:themeColor="text1"/>
                <w:sz w:val="16"/>
                <w:szCs w:val="16"/>
              </w:rPr>
              <w:t xml:space="preserve"> you are the correspond</w:t>
            </w:r>
            <w:r w:rsidRPr="00A02BE3">
              <w:rPr>
                <w:rFonts w:hint="eastAsia"/>
                <w:color w:val="000000" w:themeColor="text1"/>
                <w:sz w:val="16"/>
                <w:szCs w:val="16"/>
              </w:rPr>
              <w:t>ence-</w:t>
            </w:r>
            <w:r w:rsidRPr="00A02BE3">
              <w:rPr>
                <w:color w:val="000000" w:themeColor="text1"/>
                <w:sz w:val="16"/>
                <w:szCs w:val="16"/>
              </w:rPr>
              <w:t xml:space="preserve">author, or </w:t>
            </w:r>
            <w:r w:rsidRPr="00A02BE3">
              <w:rPr>
                <w:rFonts w:hint="eastAsia"/>
                <w:color w:val="000000" w:themeColor="text1"/>
                <w:sz w:val="16"/>
                <w:szCs w:val="16"/>
              </w:rPr>
              <w:t>whether</w:t>
            </w:r>
            <w:r w:rsidRPr="00A02BE3">
              <w:rPr>
                <w:color w:val="000000" w:themeColor="text1"/>
                <w:sz w:val="16"/>
                <w:szCs w:val="16"/>
              </w:rPr>
              <w:t xml:space="preserve"> authors share equal authorship), Article Title , Journal Title, Year </w:t>
            </w:r>
            <w:r w:rsidRPr="00A02BE3">
              <w:rPr>
                <w:rFonts w:hint="eastAsia"/>
                <w:color w:val="000000" w:themeColor="text1"/>
                <w:sz w:val="16"/>
                <w:szCs w:val="16"/>
              </w:rPr>
              <w:t>of Publication</w:t>
            </w:r>
            <w:r w:rsidRPr="00A02BE3">
              <w:rPr>
                <w:color w:val="000000" w:themeColor="text1"/>
                <w:sz w:val="16"/>
                <w:szCs w:val="16"/>
              </w:rPr>
              <w:t>, Volume #, Issue #, Pages</w:t>
            </w:r>
          </w:p>
        </w:tc>
        <w:tc>
          <w:tcPr>
            <w:tcW w:w="894" w:type="pct"/>
            <w:gridSpan w:val="2"/>
            <w:shd w:val="clear" w:color="auto" w:fill="FFFFFF"/>
            <w:vAlign w:val="center"/>
          </w:tcPr>
          <w:p w:rsidR="00426A88" w:rsidRPr="00A02BE3" w:rsidRDefault="00426A88" w:rsidP="00426A88">
            <w:pPr>
              <w:jc w:val="center"/>
              <w:rPr>
                <w:b/>
                <w:bCs/>
                <w:color w:val="000000" w:themeColor="text1"/>
                <w:szCs w:val="21"/>
              </w:rPr>
            </w:pPr>
            <w:r w:rsidRPr="00A02BE3">
              <w:rPr>
                <w:b/>
                <w:bCs/>
                <w:color w:val="000000" w:themeColor="text1"/>
                <w:szCs w:val="21"/>
              </w:rPr>
              <w:t>刊物类别</w:t>
            </w:r>
          </w:p>
          <w:p w:rsidR="00426A88" w:rsidRPr="00A02BE3" w:rsidRDefault="00426A88">
            <w:pPr>
              <w:spacing w:line="200" w:lineRule="exact"/>
              <w:jc w:val="center"/>
              <w:rPr>
                <w:b/>
                <w:bCs/>
                <w:color w:val="000000" w:themeColor="text1"/>
                <w:szCs w:val="21"/>
              </w:rPr>
            </w:pPr>
            <w:r w:rsidRPr="00A02BE3">
              <w:rPr>
                <w:bCs/>
                <w:color w:val="000000" w:themeColor="text1"/>
                <w:sz w:val="20"/>
                <w:szCs w:val="20"/>
              </w:rPr>
              <w:t>Journal Category</w:t>
            </w:r>
          </w:p>
        </w:tc>
        <w:tc>
          <w:tcPr>
            <w:tcW w:w="541" w:type="pct"/>
            <w:shd w:val="clear" w:color="auto" w:fill="FFFFFF"/>
            <w:vAlign w:val="center"/>
          </w:tcPr>
          <w:p w:rsidR="00426A88" w:rsidRPr="00A02BE3" w:rsidRDefault="00426A88">
            <w:pPr>
              <w:jc w:val="center"/>
              <w:rPr>
                <w:b/>
                <w:bCs/>
                <w:color w:val="000000" w:themeColor="text1"/>
                <w:szCs w:val="21"/>
              </w:rPr>
            </w:pPr>
            <w:r w:rsidRPr="00A02BE3">
              <w:rPr>
                <w:b/>
                <w:bCs/>
                <w:color w:val="000000" w:themeColor="text1"/>
                <w:szCs w:val="21"/>
              </w:rPr>
              <w:t>收录、引用或转载</w:t>
            </w:r>
          </w:p>
          <w:p w:rsidR="00426A88" w:rsidRPr="00A02BE3" w:rsidRDefault="00426A88">
            <w:pPr>
              <w:jc w:val="center"/>
              <w:rPr>
                <w:b/>
                <w:bCs/>
                <w:color w:val="000000" w:themeColor="text1"/>
                <w:szCs w:val="21"/>
              </w:rPr>
            </w:pPr>
            <w:r w:rsidRPr="00A02BE3">
              <w:rPr>
                <w:b/>
                <w:bCs/>
                <w:color w:val="000000" w:themeColor="text1"/>
                <w:szCs w:val="21"/>
              </w:rPr>
              <w:t>情况</w:t>
            </w:r>
          </w:p>
          <w:p w:rsidR="00426A88" w:rsidRPr="00A02BE3" w:rsidRDefault="00855859">
            <w:pPr>
              <w:spacing w:line="200" w:lineRule="exact"/>
              <w:jc w:val="center"/>
              <w:rPr>
                <w:b/>
                <w:bCs/>
                <w:color w:val="000000" w:themeColor="text1"/>
                <w:szCs w:val="21"/>
              </w:rPr>
            </w:pPr>
            <w:r>
              <w:rPr>
                <w:rFonts w:hint="eastAsia"/>
                <w:color w:val="000000" w:themeColor="text1"/>
                <w:sz w:val="13"/>
                <w:szCs w:val="13"/>
              </w:rPr>
              <w:t>No.</w:t>
            </w:r>
            <w:r w:rsidR="007E3A5F" w:rsidRPr="00A02BE3">
              <w:rPr>
                <w:rFonts w:hint="eastAsia"/>
                <w:color w:val="000000" w:themeColor="text1"/>
                <w:sz w:val="13"/>
                <w:szCs w:val="13"/>
              </w:rPr>
              <w:t xml:space="preserve"> of Citations</w:t>
            </w:r>
          </w:p>
        </w:tc>
      </w:tr>
      <w:tr w:rsidR="00426A88" w:rsidRPr="00A02BE3" w:rsidTr="004E3BAE">
        <w:trPr>
          <w:cantSplit/>
          <w:trHeight w:val="737"/>
        </w:trPr>
        <w:tc>
          <w:tcPr>
            <w:tcW w:w="475" w:type="pct"/>
            <w:shd w:val="clear" w:color="auto" w:fill="FFFFFF"/>
            <w:vAlign w:val="center"/>
          </w:tcPr>
          <w:p w:rsidR="00426A88" w:rsidRPr="00A02BE3" w:rsidRDefault="00426A88">
            <w:pPr>
              <w:jc w:val="center"/>
              <w:rPr>
                <w:bCs/>
                <w:color w:val="000000" w:themeColor="text1"/>
              </w:rPr>
            </w:pPr>
            <w:r w:rsidRPr="00A02BE3">
              <w:rPr>
                <w:bCs/>
                <w:color w:val="000000" w:themeColor="text1"/>
              </w:rPr>
              <w:t>1</w:t>
            </w:r>
          </w:p>
        </w:tc>
        <w:tc>
          <w:tcPr>
            <w:tcW w:w="3090" w:type="pct"/>
            <w:gridSpan w:val="3"/>
            <w:shd w:val="clear" w:color="auto" w:fill="FFFFFF"/>
          </w:tcPr>
          <w:p w:rsidR="00426A88" w:rsidRPr="00A02BE3" w:rsidRDefault="00426A88">
            <w:pPr>
              <w:rPr>
                <w:bCs/>
                <w:color w:val="000000" w:themeColor="text1"/>
              </w:rPr>
            </w:pPr>
          </w:p>
        </w:tc>
        <w:tc>
          <w:tcPr>
            <w:tcW w:w="894" w:type="pct"/>
            <w:gridSpan w:val="2"/>
            <w:shd w:val="clear" w:color="auto" w:fill="FFFFFF"/>
          </w:tcPr>
          <w:p w:rsidR="00426A88" w:rsidRPr="00A02BE3" w:rsidRDefault="00426A88">
            <w:pPr>
              <w:rPr>
                <w:bCs/>
                <w:color w:val="000000" w:themeColor="text1"/>
              </w:rPr>
            </w:pPr>
          </w:p>
        </w:tc>
        <w:tc>
          <w:tcPr>
            <w:tcW w:w="541" w:type="pct"/>
            <w:shd w:val="clear" w:color="auto" w:fill="FFFFFF"/>
          </w:tcPr>
          <w:p w:rsidR="00426A88" w:rsidRPr="00A02BE3" w:rsidRDefault="00426A88">
            <w:pPr>
              <w:rPr>
                <w:bCs/>
                <w:color w:val="000000" w:themeColor="text1"/>
              </w:rPr>
            </w:pPr>
          </w:p>
        </w:tc>
      </w:tr>
      <w:tr w:rsidR="00426A88" w:rsidRPr="00A02BE3" w:rsidTr="004E3BAE">
        <w:trPr>
          <w:cantSplit/>
          <w:trHeight w:val="737"/>
        </w:trPr>
        <w:tc>
          <w:tcPr>
            <w:tcW w:w="475" w:type="pct"/>
            <w:shd w:val="clear" w:color="auto" w:fill="FFFFFF"/>
            <w:vAlign w:val="center"/>
          </w:tcPr>
          <w:p w:rsidR="00426A88" w:rsidRPr="00A02BE3" w:rsidRDefault="00426A88">
            <w:pPr>
              <w:jc w:val="center"/>
              <w:rPr>
                <w:bCs/>
                <w:color w:val="000000" w:themeColor="text1"/>
              </w:rPr>
            </w:pPr>
            <w:r w:rsidRPr="00A02BE3">
              <w:rPr>
                <w:bCs/>
                <w:color w:val="000000" w:themeColor="text1"/>
              </w:rPr>
              <w:t>2</w:t>
            </w:r>
          </w:p>
        </w:tc>
        <w:tc>
          <w:tcPr>
            <w:tcW w:w="3090" w:type="pct"/>
            <w:gridSpan w:val="3"/>
            <w:shd w:val="clear" w:color="auto" w:fill="FFFFFF"/>
          </w:tcPr>
          <w:p w:rsidR="00426A88" w:rsidRPr="00A02BE3" w:rsidRDefault="00426A88">
            <w:pPr>
              <w:rPr>
                <w:bCs/>
                <w:color w:val="000000" w:themeColor="text1"/>
              </w:rPr>
            </w:pPr>
          </w:p>
        </w:tc>
        <w:tc>
          <w:tcPr>
            <w:tcW w:w="894" w:type="pct"/>
            <w:gridSpan w:val="2"/>
            <w:shd w:val="clear" w:color="auto" w:fill="FFFFFF"/>
          </w:tcPr>
          <w:p w:rsidR="00426A88" w:rsidRPr="00A02BE3" w:rsidRDefault="00426A88">
            <w:pPr>
              <w:rPr>
                <w:bCs/>
                <w:color w:val="000000" w:themeColor="text1"/>
              </w:rPr>
            </w:pPr>
          </w:p>
        </w:tc>
        <w:tc>
          <w:tcPr>
            <w:tcW w:w="541" w:type="pct"/>
            <w:shd w:val="clear" w:color="auto" w:fill="FFFFFF"/>
          </w:tcPr>
          <w:p w:rsidR="00426A88" w:rsidRPr="00A02BE3" w:rsidRDefault="00426A88">
            <w:pPr>
              <w:rPr>
                <w:bCs/>
                <w:color w:val="000000" w:themeColor="text1"/>
              </w:rPr>
            </w:pPr>
          </w:p>
        </w:tc>
      </w:tr>
      <w:tr w:rsidR="00426A88" w:rsidRPr="00A02BE3" w:rsidTr="004E3BAE">
        <w:trPr>
          <w:cantSplit/>
          <w:trHeight w:val="737"/>
        </w:trPr>
        <w:tc>
          <w:tcPr>
            <w:tcW w:w="475" w:type="pct"/>
            <w:shd w:val="clear" w:color="auto" w:fill="FFFFFF"/>
            <w:vAlign w:val="center"/>
          </w:tcPr>
          <w:p w:rsidR="00426A88" w:rsidRPr="00A02BE3" w:rsidRDefault="00426A88">
            <w:pPr>
              <w:jc w:val="center"/>
              <w:rPr>
                <w:bCs/>
                <w:color w:val="000000" w:themeColor="text1"/>
              </w:rPr>
            </w:pPr>
            <w:r w:rsidRPr="00A02BE3">
              <w:rPr>
                <w:bCs/>
                <w:color w:val="000000" w:themeColor="text1"/>
              </w:rPr>
              <w:t>3</w:t>
            </w:r>
          </w:p>
        </w:tc>
        <w:tc>
          <w:tcPr>
            <w:tcW w:w="3090" w:type="pct"/>
            <w:gridSpan w:val="3"/>
            <w:shd w:val="clear" w:color="auto" w:fill="FFFFFF"/>
          </w:tcPr>
          <w:p w:rsidR="00426A88" w:rsidRPr="00A02BE3" w:rsidRDefault="00426A88">
            <w:pPr>
              <w:rPr>
                <w:bCs/>
                <w:color w:val="000000" w:themeColor="text1"/>
              </w:rPr>
            </w:pPr>
          </w:p>
        </w:tc>
        <w:tc>
          <w:tcPr>
            <w:tcW w:w="894" w:type="pct"/>
            <w:gridSpan w:val="2"/>
            <w:shd w:val="clear" w:color="auto" w:fill="FFFFFF"/>
          </w:tcPr>
          <w:p w:rsidR="00426A88" w:rsidRPr="00A02BE3" w:rsidRDefault="00426A88">
            <w:pPr>
              <w:rPr>
                <w:bCs/>
                <w:color w:val="000000" w:themeColor="text1"/>
              </w:rPr>
            </w:pPr>
          </w:p>
        </w:tc>
        <w:tc>
          <w:tcPr>
            <w:tcW w:w="541" w:type="pct"/>
            <w:shd w:val="clear" w:color="auto" w:fill="FFFFFF"/>
          </w:tcPr>
          <w:p w:rsidR="00426A88" w:rsidRPr="00A02BE3" w:rsidRDefault="00426A88">
            <w:pPr>
              <w:rPr>
                <w:bCs/>
                <w:color w:val="000000" w:themeColor="text1"/>
              </w:rPr>
            </w:pPr>
          </w:p>
        </w:tc>
      </w:tr>
      <w:tr w:rsidR="00426A88" w:rsidRPr="00A02BE3" w:rsidTr="004E3BAE">
        <w:trPr>
          <w:cantSplit/>
          <w:trHeight w:val="737"/>
        </w:trPr>
        <w:tc>
          <w:tcPr>
            <w:tcW w:w="475" w:type="pct"/>
            <w:shd w:val="clear" w:color="auto" w:fill="FFFFFF"/>
            <w:vAlign w:val="center"/>
          </w:tcPr>
          <w:p w:rsidR="00426A88" w:rsidRPr="00A02BE3" w:rsidRDefault="00426A88">
            <w:pPr>
              <w:jc w:val="center"/>
              <w:rPr>
                <w:bCs/>
                <w:color w:val="000000" w:themeColor="text1"/>
              </w:rPr>
            </w:pPr>
            <w:r w:rsidRPr="00A02BE3">
              <w:rPr>
                <w:bCs/>
                <w:color w:val="000000" w:themeColor="text1"/>
              </w:rPr>
              <w:t>4</w:t>
            </w:r>
          </w:p>
        </w:tc>
        <w:tc>
          <w:tcPr>
            <w:tcW w:w="3090" w:type="pct"/>
            <w:gridSpan w:val="3"/>
            <w:shd w:val="clear" w:color="auto" w:fill="FFFFFF"/>
          </w:tcPr>
          <w:p w:rsidR="00426A88" w:rsidRPr="00A02BE3" w:rsidRDefault="00426A88">
            <w:pPr>
              <w:rPr>
                <w:bCs/>
                <w:color w:val="000000" w:themeColor="text1"/>
              </w:rPr>
            </w:pPr>
          </w:p>
        </w:tc>
        <w:tc>
          <w:tcPr>
            <w:tcW w:w="894" w:type="pct"/>
            <w:gridSpan w:val="2"/>
            <w:shd w:val="clear" w:color="auto" w:fill="FFFFFF"/>
          </w:tcPr>
          <w:p w:rsidR="00426A88" w:rsidRPr="00A02BE3" w:rsidRDefault="00426A88">
            <w:pPr>
              <w:rPr>
                <w:bCs/>
                <w:color w:val="000000" w:themeColor="text1"/>
              </w:rPr>
            </w:pPr>
          </w:p>
        </w:tc>
        <w:tc>
          <w:tcPr>
            <w:tcW w:w="541" w:type="pct"/>
            <w:shd w:val="clear" w:color="auto" w:fill="FFFFFF"/>
          </w:tcPr>
          <w:p w:rsidR="00426A88" w:rsidRPr="00A02BE3" w:rsidRDefault="00426A88">
            <w:pPr>
              <w:rPr>
                <w:bCs/>
                <w:color w:val="000000" w:themeColor="text1"/>
              </w:rPr>
            </w:pPr>
          </w:p>
        </w:tc>
      </w:tr>
      <w:tr w:rsidR="00426A88" w:rsidRPr="00A02BE3" w:rsidTr="004E3BAE">
        <w:trPr>
          <w:cantSplit/>
          <w:trHeight w:val="737"/>
        </w:trPr>
        <w:tc>
          <w:tcPr>
            <w:tcW w:w="475" w:type="pct"/>
            <w:shd w:val="clear" w:color="auto" w:fill="FFFFFF"/>
            <w:vAlign w:val="center"/>
          </w:tcPr>
          <w:p w:rsidR="00426A88" w:rsidRPr="00A02BE3" w:rsidRDefault="00426A88">
            <w:pPr>
              <w:jc w:val="center"/>
              <w:rPr>
                <w:bCs/>
                <w:color w:val="000000" w:themeColor="text1"/>
              </w:rPr>
            </w:pPr>
            <w:r w:rsidRPr="00A02BE3">
              <w:rPr>
                <w:bCs/>
                <w:color w:val="000000" w:themeColor="text1"/>
              </w:rPr>
              <w:t>5</w:t>
            </w:r>
          </w:p>
        </w:tc>
        <w:tc>
          <w:tcPr>
            <w:tcW w:w="3090" w:type="pct"/>
            <w:gridSpan w:val="3"/>
            <w:shd w:val="clear" w:color="auto" w:fill="FFFFFF"/>
          </w:tcPr>
          <w:p w:rsidR="00426A88" w:rsidRPr="00A02BE3" w:rsidRDefault="00426A88">
            <w:pPr>
              <w:rPr>
                <w:bCs/>
                <w:color w:val="000000" w:themeColor="text1"/>
              </w:rPr>
            </w:pPr>
          </w:p>
        </w:tc>
        <w:tc>
          <w:tcPr>
            <w:tcW w:w="894" w:type="pct"/>
            <w:gridSpan w:val="2"/>
            <w:shd w:val="clear" w:color="auto" w:fill="FFFFFF"/>
          </w:tcPr>
          <w:p w:rsidR="00426A88" w:rsidRPr="00A02BE3" w:rsidRDefault="00426A88">
            <w:pPr>
              <w:rPr>
                <w:bCs/>
                <w:color w:val="000000" w:themeColor="text1"/>
              </w:rPr>
            </w:pPr>
          </w:p>
        </w:tc>
        <w:tc>
          <w:tcPr>
            <w:tcW w:w="541" w:type="pct"/>
            <w:shd w:val="clear" w:color="auto" w:fill="FFFFFF"/>
          </w:tcPr>
          <w:p w:rsidR="00426A88" w:rsidRPr="00A02BE3" w:rsidRDefault="00426A88">
            <w:pPr>
              <w:rPr>
                <w:bCs/>
                <w:color w:val="000000" w:themeColor="text1"/>
              </w:rPr>
            </w:pPr>
          </w:p>
        </w:tc>
      </w:tr>
      <w:tr w:rsidR="0047517C" w:rsidRPr="00A02BE3" w:rsidTr="004E3BAE">
        <w:trPr>
          <w:cantSplit/>
          <w:trHeight w:val="1152"/>
        </w:trPr>
        <w:tc>
          <w:tcPr>
            <w:tcW w:w="475" w:type="pct"/>
            <w:tcBorders>
              <w:top w:val="double" w:sz="4" w:space="0" w:color="auto"/>
            </w:tcBorders>
            <w:shd w:val="clear" w:color="auto" w:fill="FFFFFF"/>
            <w:vAlign w:val="center"/>
          </w:tcPr>
          <w:p w:rsidR="0047517C" w:rsidRPr="00A02BE3" w:rsidRDefault="004E686B">
            <w:pPr>
              <w:jc w:val="center"/>
              <w:rPr>
                <w:b/>
                <w:bCs/>
                <w:color w:val="000000" w:themeColor="text1"/>
              </w:rPr>
            </w:pPr>
            <w:r w:rsidRPr="00A02BE3">
              <w:rPr>
                <w:b/>
                <w:bCs/>
                <w:color w:val="000000" w:themeColor="text1"/>
              </w:rPr>
              <w:t>序号</w:t>
            </w:r>
            <w:r w:rsidRPr="00A02BE3">
              <w:rPr>
                <w:rFonts w:hint="eastAsia"/>
                <w:b/>
                <w:bCs/>
                <w:color w:val="000000" w:themeColor="text1"/>
              </w:rPr>
              <w:t>#</w:t>
            </w:r>
          </w:p>
        </w:tc>
        <w:tc>
          <w:tcPr>
            <w:tcW w:w="1061" w:type="pct"/>
            <w:tcBorders>
              <w:top w:val="double" w:sz="4" w:space="0" w:color="auto"/>
            </w:tcBorders>
            <w:shd w:val="clear" w:color="auto" w:fill="FFFFFF"/>
            <w:vAlign w:val="center"/>
          </w:tcPr>
          <w:p w:rsidR="0047517C" w:rsidRPr="00A02BE3" w:rsidRDefault="004E686B">
            <w:pPr>
              <w:jc w:val="center"/>
              <w:rPr>
                <w:b/>
                <w:bCs/>
                <w:color w:val="000000" w:themeColor="text1"/>
                <w:szCs w:val="21"/>
              </w:rPr>
            </w:pPr>
            <w:r w:rsidRPr="00A02BE3">
              <w:rPr>
                <w:b/>
                <w:bCs/>
                <w:color w:val="000000" w:themeColor="text1"/>
                <w:szCs w:val="21"/>
              </w:rPr>
              <w:t>著作</w:t>
            </w:r>
            <w:r w:rsidRPr="00A02BE3">
              <w:rPr>
                <w:b/>
                <w:bCs/>
                <w:color w:val="000000" w:themeColor="text1"/>
                <w:szCs w:val="21"/>
              </w:rPr>
              <w:t>/</w:t>
            </w:r>
            <w:r w:rsidRPr="00A02BE3">
              <w:rPr>
                <w:b/>
                <w:bCs/>
                <w:color w:val="000000" w:themeColor="text1"/>
                <w:szCs w:val="21"/>
              </w:rPr>
              <w:t>教材名称</w:t>
            </w:r>
          </w:p>
          <w:p w:rsidR="0047517C" w:rsidRPr="00A02BE3" w:rsidRDefault="00B719F4" w:rsidP="00DC1EF2">
            <w:pPr>
              <w:jc w:val="center"/>
              <w:rPr>
                <w:b/>
                <w:bCs/>
                <w:color w:val="000000" w:themeColor="text1"/>
                <w:sz w:val="20"/>
                <w:szCs w:val="20"/>
              </w:rPr>
            </w:pPr>
            <w:r w:rsidRPr="00A02BE3">
              <w:rPr>
                <w:rFonts w:hint="eastAsia"/>
                <w:bCs/>
                <w:color w:val="000000" w:themeColor="text1"/>
                <w:sz w:val="20"/>
                <w:szCs w:val="20"/>
              </w:rPr>
              <w:t xml:space="preserve">Title of </w:t>
            </w:r>
            <w:r w:rsidRPr="00A02BE3">
              <w:rPr>
                <w:bCs/>
                <w:color w:val="000000" w:themeColor="text1"/>
                <w:sz w:val="20"/>
                <w:szCs w:val="20"/>
              </w:rPr>
              <w:t>Published Book(s)</w:t>
            </w:r>
          </w:p>
        </w:tc>
        <w:tc>
          <w:tcPr>
            <w:tcW w:w="912" w:type="pct"/>
            <w:tcBorders>
              <w:top w:val="double" w:sz="4" w:space="0" w:color="auto"/>
            </w:tcBorders>
            <w:shd w:val="clear" w:color="auto" w:fill="FFFFFF"/>
            <w:vAlign w:val="center"/>
          </w:tcPr>
          <w:p w:rsidR="0047517C" w:rsidRPr="00A02BE3" w:rsidRDefault="004E686B">
            <w:pPr>
              <w:jc w:val="center"/>
              <w:rPr>
                <w:b/>
                <w:bCs/>
                <w:color w:val="000000" w:themeColor="text1"/>
                <w:szCs w:val="21"/>
              </w:rPr>
            </w:pPr>
            <w:r w:rsidRPr="00A02BE3">
              <w:rPr>
                <w:b/>
                <w:bCs/>
                <w:color w:val="000000" w:themeColor="text1"/>
                <w:szCs w:val="21"/>
              </w:rPr>
              <w:t>全部作者排序</w:t>
            </w:r>
          </w:p>
          <w:p w:rsidR="0047517C" w:rsidRPr="00A02BE3" w:rsidRDefault="004E686B">
            <w:pPr>
              <w:jc w:val="center"/>
              <w:rPr>
                <w:b/>
                <w:bCs/>
                <w:color w:val="000000" w:themeColor="text1"/>
                <w:sz w:val="20"/>
                <w:szCs w:val="20"/>
              </w:rPr>
            </w:pPr>
            <w:r w:rsidRPr="00A02BE3">
              <w:rPr>
                <w:bCs/>
                <w:color w:val="000000" w:themeColor="text1"/>
                <w:sz w:val="20"/>
                <w:szCs w:val="20"/>
              </w:rPr>
              <w:t>List of Author(s)</w:t>
            </w:r>
          </w:p>
        </w:tc>
        <w:tc>
          <w:tcPr>
            <w:tcW w:w="1117" w:type="pct"/>
            <w:tcBorders>
              <w:top w:val="double" w:sz="4" w:space="0" w:color="auto"/>
            </w:tcBorders>
            <w:shd w:val="clear" w:color="auto" w:fill="FFFFFF"/>
            <w:vAlign w:val="center"/>
          </w:tcPr>
          <w:p w:rsidR="0047517C" w:rsidRPr="00A02BE3" w:rsidRDefault="004E686B">
            <w:pPr>
              <w:jc w:val="center"/>
              <w:rPr>
                <w:b/>
                <w:bCs/>
                <w:color w:val="000000" w:themeColor="text1"/>
                <w:szCs w:val="21"/>
              </w:rPr>
            </w:pPr>
            <w:r w:rsidRPr="00A02BE3">
              <w:rPr>
                <w:b/>
                <w:bCs/>
                <w:color w:val="000000" w:themeColor="text1"/>
                <w:szCs w:val="21"/>
              </w:rPr>
              <w:t>出版单位</w:t>
            </w:r>
          </w:p>
          <w:p w:rsidR="0047517C" w:rsidRPr="00A02BE3" w:rsidRDefault="004E686B">
            <w:pPr>
              <w:jc w:val="center"/>
              <w:rPr>
                <w:b/>
                <w:bCs/>
                <w:color w:val="000000" w:themeColor="text1"/>
                <w:sz w:val="20"/>
                <w:szCs w:val="20"/>
              </w:rPr>
            </w:pPr>
            <w:r w:rsidRPr="00A02BE3">
              <w:rPr>
                <w:bCs/>
                <w:color w:val="000000" w:themeColor="text1"/>
                <w:sz w:val="20"/>
                <w:szCs w:val="20"/>
              </w:rPr>
              <w:t>Published by</w:t>
            </w:r>
          </w:p>
        </w:tc>
        <w:tc>
          <w:tcPr>
            <w:tcW w:w="447" w:type="pct"/>
            <w:tcBorders>
              <w:top w:val="double" w:sz="4" w:space="0" w:color="auto"/>
            </w:tcBorders>
            <w:shd w:val="clear" w:color="auto" w:fill="FFFFFF"/>
            <w:vAlign w:val="center"/>
          </w:tcPr>
          <w:p w:rsidR="0047517C" w:rsidRPr="00A02BE3" w:rsidRDefault="004E686B">
            <w:pPr>
              <w:jc w:val="center"/>
              <w:rPr>
                <w:b/>
                <w:bCs/>
                <w:color w:val="000000" w:themeColor="text1"/>
                <w:szCs w:val="21"/>
              </w:rPr>
            </w:pPr>
            <w:r w:rsidRPr="00A02BE3">
              <w:rPr>
                <w:b/>
                <w:bCs/>
                <w:color w:val="000000" w:themeColor="text1"/>
                <w:szCs w:val="21"/>
              </w:rPr>
              <w:t>出版</w:t>
            </w:r>
          </w:p>
          <w:p w:rsidR="0047517C" w:rsidRPr="00A02BE3" w:rsidRDefault="004E686B">
            <w:pPr>
              <w:jc w:val="center"/>
              <w:rPr>
                <w:b/>
                <w:bCs/>
                <w:color w:val="000000" w:themeColor="text1"/>
                <w:szCs w:val="21"/>
              </w:rPr>
            </w:pPr>
            <w:r w:rsidRPr="00A02BE3">
              <w:rPr>
                <w:b/>
                <w:bCs/>
                <w:color w:val="000000" w:themeColor="text1"/>
                <w:szCs w:val="21"/>
              </w:rPr>
              <w:t>时间</w:t>
            </w:r>
          </w:p>
          <w:p w:rsidR="0047517C" w:rsidRPr="00A02BE3" w:rsidRDefault="004E686B">
            <w:pPr>
              <w:spacing w:line="200" w:lineRule="exact"/>
              <w:jc w:val="center"/>
              <w:rPr>
                <w:b/>
                <w:bCs/>
                <w:color w:val="000000" w:themeColor="text1"/>
                <w:sz w:val="20"/>
                <w:szCs w:val="20"/>
              </w:rPr>
            </w:pPr>
            <w:r w:rsidRPr="00A02BE3">
              <w:rPr>
                <w:bCs/>
                <w:color w:val="000000" w:themeColor="text1"/>
                <w:sz w:val="13"/>
                <w:szCs w:val="13"/>
              </w:rPr>
              <w:t xml:space="preserve">Year </w:t>
            </w:r>
            <w:r w:rsidRPr="00A02BE3">
              <w:rPr>
                <w:rFonts w:hint="eastAsia"/>
                <w:bCs/>
                <w:color w:val="000000" w:themeColor="text1"/>
                <w:sz w:val="13"/>
                <w:szCs w:val="13"/>
              </w:rPr>
              <w:t xml:space="preserve"> of Publication</w:t>
            </w:r>
          </w:p>
        </w:tc>
        <w:tc>
          <w:tcPr>
            <w:tcW w:w="447" w:type="pct"/>
            <w:tcBorders>
              <w:top w:val="double" w:sz="4" w:space="0" w:color="auto"/>
            </w:tcBorders>
            <w:shd w:val="clear" w:color="auto" w:fill="FFFFFF"/>
            <w:vAlign w:val="center"/>
          </w:tcPr>
          <w:p w:rsidR="0047517C" w:rsidRPr="00A02BE3" w:rsidRDefault="004E686B">
            <w:pPr>
              <w:jc w:val="center"/>
              <w:rPr>
                <w:b/>
                <w:bCs/>
                <w:color w:val="000000" w:themeColor="text1"/>
                <w:szCs w:val="21"/>
              </w:rPr>
            </w:pPr>
            <w:r w:rsidRPr="00A02BE3">
              <w:rPr>
                <w:b/>
                <w:bCs/>
                <w:color w:val="000000" w:themeColor="text1"/>
                <w:szCs w:val="21"/>
              </w:rPr>
              <w:t>著作</w:t>
            </w:r>
          </w:p>
          <w:p w:rsidR="0047517C" w:rsidRPr="00A02BE3" w:rsidRDefault="004E686B">
            <w:pPr>
              <w:jc w:val="center"/>
              <w:rPr>
                <w:b/>
                <w:bCs/>
                <w:color w:val="000000" w:themeColor="text1"/>
                <w:szCs w:val="21"/>
              </w:rPr>
            </w:pPr>
            <w:r w:rsidRPr="00A02BE3">
              <w:rPr>
                <w:b/>
                <w:bCs/>
                <w:color w:val="000000" w:themeColor="text1"/>
                <w:szCs w:val="21"/>
              </w:rPr>
              <w:t>总字数</w:t>
            </w:r>
          </w:p>
          <w:p w:rsidR="0047517C" w:rsidRPr="00A02BE3" w:rsidRDefault="007E3A5F">
            <w:pPr>
              <w:spacing w:line="200" w:lineRule="exact"/>
              <w:jc w:val="center"/>
              <w:rPr>
                <w:b/>
                <w:bCs/>
                <w:color w:val="000000" w:themeColor="text1"/>
                <w:sz w:val="16"/>
                <w:szCs w:val="16"/>
              </w:rPr>
            </w:pPr>
            <w:r w:rsidRPr="00A02BE3">
              <w:rPr>
                <w:rFonts w:hint="eastAsia"/>
                <w:bCs/>
                <w:color w:val="000000" w:themeColor="text1"/>
                <w:sz w:val="13"/>
                <w:szCs w:val="13"/>
              </w:rPr>
              <w:t>T</w:t>
            </w:r>
            <w:r w:rsidRPr="00A02BE3">
              <w:rPr>
                <w:bCs/>
                <w:color w:val="000000" w:themeColor="text1"/>
                <w:sz w:val="13"/>
                <w:szCs w:val="13"/>
              </w:rPr>
              <w:t>otal Word</w:t>
            </w:r>
            <w:r w:rsidRPr="00A02BE3">
              <w:rPr>
                <w:rFonts w:hint="eastAsia"/>
                <w:bCs/>
                <w:color w:val="000000" w:themeColor="text1"/>
                <w:sz w:val="13"/>
                <w:szCs w:val="13"/>
              </w:rPr>
              <w:t xml:space="preserve"> Count</w:t>
            </w:r>
          </w:p>
        </w:tc>
        <w:tc>
          <w:tcPr>
            <w:tcW w:w="541" w:type="pct"/>
            <w:tcBorders>
              <w:top w:val="double" w:sz="4" w:space="0" w:color="auto"/>
            </w:tcBorders>
            <w:shd w:val="clear" w:color="auto" w:fill="FFFFFF"/>
            <w:vAlign w:val="center"/>
          </w:tcPr>
          <w:p w:rsidR="0047517C" w:rsidRPr="00A02BE3" w:rsidRDefault="004E686B">
            <w:pPr>
              <w:jc w:val="center"/>
              <w:rPr>
                <w:b/>
                <w:bCs/>
                <w:color w:val="000000" w:themeColor="text1"/>
                <w:szCs w:val="21"/>
              </w:rPr>
            </w:pPr>
            <w:r w:rsidRPr="00A02BE3">
              <w:rPr>
                <w:b/>
                <w:bCs/>
                <w:color w:val="000000" w:themeColor="text1"/>
                <w:szCs w:val="21"/>
              </w:rPr>
              <w:t>本人撰写字数</w:t>
            </w:r>
          </w:p>
          <w:p w:rsidR="0047517C" w:rsidRPr="00A02BE3" w:rsidRDefault="007E3A5F">
            <w:pPr>
              <w:spacing w:line="160" w:lineRule="exact"/>
              <w:jc w:val="center"/>
              <w:rPr>
                <w:b/>
                <w:bCs/>
                <w:color w:val="000000" w:themeColor="text1"/>
                <w:sz w:val="13"/>
                <w:szCs w:val="13"/>
              </w:rPr>
            </w:pPr>
            <w:r w:rsidRPr="00A02BE3">
              <w:rPr>
                <w:bCs/>
                <w:color w:val="000000" w:themeColor="text1"/>
                <w:sz w:val="13"/>
                <w:szCs w:val="13"/>
              </w:rPr>
              <w:t xml:space="preserve">Percentage of </w:t>
            </w:r>
            <w:r w:rsidRPr="00A02BE3">
              <w:rPr>
                <w:rFonts w:hint="eastAsia"/>
                <w:bCs/>
                <w:color w:val="000000" w:themeColor="text1"/>
                <w:sz w:val="13"/>
                <w:szCs w:val="13"/>
              </w:rPr>
              <w:t xml:space="preserve"> Personal C</w:t>
            </w:r>
            <w:r w:rsidRPr="00A02BE3">
              <w:rPr>
                <w:bCs/>
                <w:color w:val="000000" w:themeColor="text1"/>
                <w:sz w:val="13"/>
                <w:szCs w:val="13"/>
              </w:rPr>
              <w:t>ontribution</w:t>
            </w:r>
          </w:p>
        </w:tc>
      </w:tr>
      <w:tr w:rsidR="0047517C" w:rsidRPr="00A02BE3" w:rsidTr="004E3BAE">
        <w:trPr>
          <w:cantSplit/>
          <w:trHeight w:val="737"/>
        </w:trPr>
        <w:tc>
          <w:tcPr>
            <w:tcW w:w="475" w:type="pct"/>
            <w:tcBorders>
              <w:bottom w:val="single" w:sz="4" w:space="0" w:color="auto"/>
            </w:tcBorders>
            <w:shd w:val="clear" w:color="auto" w:fill="FFFFFF"/>
            <w:vAlign w:val="center"/>
          </w:tcPr>
          <w:p w:rsidR="0047517C" w:rsidRPr="00A02BE3" w:rsidRDefault="004E686B">
            <w:pPr>
              <w:jc w:val="center"/>
              <w:rPr>
                <w:bCs/>
                <w:color w:val="000000" w:themeColor="text1"/>
              </w:rPr>
            </w:pPr>
            <w:r w:rsidRPr="00A02BE3">
              <w:rPr>
                <w:bCs/>
                <w:color w:val="000000" w:themeColor="text1"/>
              </w:rPr>
              <w:t>1</w:t>
            </w:r>
          </w:p>
        </w:tc>
        <w:tc>
          <w:tcPr>
            <w:tcW w:w="1061" w:type="pct"/>
            <w:tcBorders>
              <w:bottom w:val="single" w:sz="4" w:space="0" w:color="auto"/>
            </w:tcBorders>
            <w:shd w:val="clear" w:color="auto" w:fill="FFFFFF"/>
          </w:tcPr>
          <w:p w:rsidR="0047517C" w:rsidRPr="00A02BE3" w:rsidRDefault="0047517C">
            <w:pPr>
              <w:rPr>
                <w:bCs/>
                <w:color w:val="000000" w:themeColor="text1"/>
              </w:rPr>
            </w:pPr>
          </w:p>
        </w:tc>
        <w:tc>
          <w:tcPr>
            <w:tcW w:w="912" w:type="pct"/>
            <w:tcBorders>
              <w:bottom w:val="single" w:sz="4" w:space="0" w:color="auto"/>
            </w:tcBorders>
            <w:shd w:val="clear" w:color="auto" w:fill="FFFFFF"/>
          </w:tcPr>
          <w:p w:rsidR="0047517C" w:rsidRPr="00A02BE3" w:rsidRDefault="0047517C">
            <w:pPr>
              <w:rPr>
                <w:bCs/>
                <w:color w:val="000000" w:themeColor="text1"/>
              </w:rPr>
            </w:pPr>
          </w:p>
        </w:tc>
        <w:tc>
          <w:tcPr>
            <w:tcW w:w="1117" w:type="pct"/>
            <w:tcBorders>
              <w:bottom w:val="single" w:sz="4" w:space="0" w:color="auto"/>
            </w:tcBorders>
            <w:shd w:val="clear" w:color="auto" w:fill="FFFFFF"/>
          </w:tcPr>
          <w:p w:rsidR="0047517C" w:rsidRPr="00A02BE3" w:rsidRDefault="0047517C">
            <w:pPr>
              <w:rPr>
                <w:bCs/>
                <w:color w:val="000000" w:themeColor="text1"/>
              </w:rPr>
            </w:pPr>
          </w:p>
        </w:tc>
        <w:tc>
          <w:tcPr>
            <w:tcW w:w="447" w:type="pct"/>
            <w:tcBorders>
              <w:bottom w:val="single" w:sz="4" w:space="0" w:color="auto"/>
            </w:tcBorders>
            <w:shd w:val="clear" w:color="auto" w:fill="FFFFFF"/>
          </w:tcPr>
          <w:p w:rsidR="0047517C" w:rsidRPr="00A02BE3" w:rsidRDefault="0047517C">
            <w:pPr>
              <w:rPr>
                <w:bCs/>
                <w:color w:val="000000" w:themeColor="text1"/>
              </w:rPr>
            </w:pPr>
          </w:p>
        </w:tc>
        <w:tc>
          <w:tcPr>
            <w:tcW w:w="447" w:type="pct"/>
            <w:tcBorders>
              <w:bottom w:val="single" w:sz="4" w:space="0" w:color="auto"/>
            </w:tcBorders>
            <w:shd w:val="clear" w:color="auto" w:fill="FFFFFF"/>
          </w:tcPr>
          <w:p w:rsidR="0047517C" w:rsidRPr="00A02BE3" w:rsidRDefault="0047517C">
            <w:pPr>
              <w:rPr>
                <w:bCs/>
                <w:color w:val="000000" w:themeColor="text1"/>
              </w:rPr>
            </w:pPr>
          </w:p>
        </w:tc>
        <w:tc>
          <w:tcPr>
            <w:tcW w:w="541" w:type="pct"/>
            <w:tcBorders>
              <w:bottom w:val="single" w:sz="4" w:space="0" w:color="auto"/>
            </w:tcBorders>
            <w:shd w:val="clear" w:color="auto" w:fill="FFFFFF"/>
          </w:tcPr>
          <w:p w:rsidR="0047517C" w:rsidRPr="00A02BE3" w:rsidRDefault="0047517C">
            <w:pPr>
              <w:rPr>
                <w:bCs/>
                <w:color w:val="000000" w:themeColor="text1"/>
              </w:rPr>
            </w:pPr>
          </w:p>
        </w:tc>
      </w:tr>
      <w:tr w:rsidR="0047517C" w:rsidRPr="00A02BE3" w:rsidTr="004E3BAE">
        <w:trPr>
          <w:cantSplit/>
          <w:trHeight w:val="737"/>
        </w:trPr>
        <w:tc>
          <w:tcPr>
            <w:tcW w:w="475" w:type="pct"/>
            <w:tcBorders>
              <w:bottom w:val="single" w:sz="4" w:space="0" w:color="auto"/>
            </w:tcBorders>
            <w:shd w:val="clear" w:color="auto" w:fill="FFFFFF"/>
            <w:vAlign w:val="center"/>
          </w:tcPr>
          <w:p w:rsidR="0047517C" w:rsidRPr="00A02BE3" w:rsidRDefault="004E686B">
            <w:pPr>
              <w:jc w:val="center"/>
              <w:rPr>
                <w:bCs/>
                <w:color w:val="000000" w:themeColor="text1"/>
              </w:rPr>
            </w:pPr>
            <w:r w:rsidRPr="00A02BE3">
              <w:rPr>
                <w:bCs/>
                <w:color w:val="000000" w:themeColor="text1"/>
              </w:rPr>
              <w:t>2</w:t>
            </w:r>
          </w:p>
        </w:tc>
        <w:tc>
          <w:tcPr>
            <w:tcW w:w="1061" w:type="pct"/>
            <w:tcBorders>
              <w:bottom w:val="single" w:sz="4" w:space="0" w:color="auto"/>
            </w:tcBorders>
            <w:shd w:val="clear" w:color="auto" w:fill="FFFFFF"/>
          </w:tcPr>
          <w:p w:rsidR="0047517C" w:rsidRPr="00A02BE3" w:rsidRDefault="0047517C">
            <w:pPr>
              <w:rPr>
                <w:bCs/>
                <w:color w:val="000000" w:themeColor="text1"/>
              </w:rPr>
            </w:pPr>
          </w:p>
        </w:tc>
        <w:tc>
          <w:tcPr>
            <w:tcW w:w="912" w:type="pct"/>
            <w:tcBorders>
              <w:bottom w:val="single" w:sz="4" w:space="0" w:color="auto"/>
            </w:tcBorders>
            <w:shd w:val="clear" w:color="auto" w:fill="FFFFFF"/>
          </w:tcPr>
          <w:p w:rsidR="0047517C" w:rsidRPr="00A02BE3" w:rsidRDefault="0047517C">
            <w:pPr>
              <w:rPr>
                <w:bCs/>
                <w:color w:val="000000" w:themeColor="text1"/>
              </w:rPr>
            </w:pPr>
          </w:p>
        </w:tc>
        <w:tc>
          <w:tcPr>
            <w:tcW w:w="1117" w:type="pct"/>
            <w:tcBorders>
              <w:bottom w:val="single" w:sz="4" w:space="0" w:color="auto"/>
            </w:tcBorders>
            <w:shd w:val="clear" w:color="auto" w:fill="FFFFFF"/>
          </w:tcPr>
          <w:p w:rsidR="0047517C" w:rsidRPr="00A02BE3" w:rsidRDefault="0047517C">
            <w:pPr>
              <w:rPr>
                <w:bCs/>
                <w:color w:val="000000" w:themeColor="text1"/>
              </w:rPr>
            </w:pPr>
          </w:p>
        </w:tc>
        <w:tc>
          <w:tcPr>
            <w:tcW w:w="447" w:type="pct"/>
            <w:tcBorders>
              <w:bottom w:val="single" w:sz="4" w:space="0" w:color="auto"/>
            </w:tcBorders>
            <w:shd w:val="clear" w:color="auto" w:fill="FFFFFF"/>
          </w:tcPr>
          <w:p w:rsidR="0047517C" w:rsidRPr="00A02BE3" w:rsidRDefault="0047517C">
            <w:pPr>
              <w:rPr>
                <w:bCs/>
                <w:color w:val="000000" w:themeColor="text1"/>
              </w:rPr>
            </w:pPr>
          </w:p>
        </w:tc>
        <w:tc>
          <w:tcPr>
            <w:tcW w:w="447" w:type="pct"/>
            <w:tcBorders>
              <w:bottom w:val="single" w:sz="4" w:space="0" w:color="auto"/>
            </w:tcBorders>
            <w:shd w:val="clear" w:color="auto" w:fill="FFFFFF"/>
          </w:tcPr>
          <w:p w:rsidR="0047517C" w:rsidRPr="00A02BE3" w:rsidRDefault="0047517C">
            <w:pPr>
              <w:rPr>
                <w:bCs/>
                <w:color w:val="000000" w:themeColor="text1"/>
              </w:rPr>
            </w:pPr>
          </w:p>
        </w:tc>
        <w:tc>
          <w:tcPr>
            <w:tcW w:w="541" w:type="pct"/>
            <w:tcBorders>
              <w:bottom w:val="single" w:sz="4" w:space="0" w:color="auto"/>
            </w:tcBorders>
            <w:shd w:val="clear" w:color="auto" w:fill="FFFFFF"/>
          </w:tcPr>
          <w:p w:rsidR="0047517C" w:rsidRPr="00A02BE3" w:rsidRDefault="0047517C">
            <w:pPr>
              <w:rPr>
                <w:bCs/>
                <w:color w:val="000000" w:themeColor="text1"/>
              </w:rPr>
            </w:pPr>
          </w:p>
        </w:tc>
      </w:tr>
      <w:tr w:rsidR="0047517C" w:rsidRPr="00A02BE3" w:rsidTr="004E3BAE">
        <w:trPr>
          <w:cantSplit/>
          <w:trHeight w:val="737"/>
        </w:trPr>
        <w:tc>
          <w:tcPr>
            <w:tcW w:w="475" w:type="pct"/>
            <w:tcBorders>
              <w:bottom w:val="single" w:sz="4" w:space="0" w:color="auto"/>
            </w:tcBorders>
            <w:shd w:val="clear" w:color="auto" w:fill="FFFFFF"/>
            <w:vAlign w:val="center"/>
          </w:tcPr>
          <w:p w:rsidR="0047517C" w:rsidRPr="00A02BE3" w:rsidRDefault="004E686B">
            <w:pPr>
              <w:jc w:val="center"/>
              <w:rPr>
                <w:bCs/>
                <w:color w:val="000000" w:themeColor="text1"/>
              </w:rPr>
            </w:pPr>
            <w:r w:rsidRPr="00A02BE3">
              <w:rPr>
                <w:rFonts w:hint="eastAsia"/>
                <w:bCs/>
                <w:color w:val="000000" w:themeColor="text1"/>
              </w:rPr>
              <w:t>3</w:t>
            </w:r>
          </w:p>
        </w:tc>
        <w:tc>
          <w:tcPr>
            <w:tcW w:w="1061" w:type="pct"/>
            <w:tcBorders>
              <w:bottom w:val="single" w:sz="4" w:space="0" w:color="auto"/>
            </w:tcBorders>
            <w:shd w:val="clear" w:color="auto" w:fill="FFFFFF"/>
          </w:tcPr>
          <w:p w:rsidR="0047517C" w:rsidRPr="00A02BE3" w:rsidRDefault="0047517C">
            <w:pPr>
              <w:rPr>
                <w:bCs/>
                <w:color w:val="000000" w:themeColor="text1"/>
              </w:rPr>
            </w:pPr>
          </w:p>
        </w:tc>
        <w:tc>
          <w:tcPr>
            <w:tcW w:w="912" w:type="pct"/>
            <w:tcBorders>
              <w:bottom w:val="single" w:sz="4" w:space="0" w:color="auto"/>
            </w:tcBorders>
            <w:shd w:val="clear" w:color="auto" w:fill="FFFFFF"/>
          </w:tcPr>
          <w:p w:rsidR="0047517C" w:rsidRPr="00A02BE3" w:rsidRDefault="0047517C">
            <w:pPr>
              <w:rPr>
                <w:bCs/>
                <w:color w:val="000000" w:themeColor="text1"/>
              </w:rPr>
            </w:pPr>
          </w:p>
        </w:tc>
        <w:tc>
          <w:tcPr>
            <w:tcW w:w="1117" w:type="pct"/>
            <w:tcBorders>
              <w:bottom w:val="single" w:sz="4" w:space="0" w:color="auto"/>
            </w:tcBorders>
            <w:shd w:val="clear" w:color="auto" w:fill="FFFFFF"/>
          </w:tcPr>
          <w:p w:rsidR="0047517C" w:rsidRPr="00A02BE3" w:rsidRDefault="0047517C">
            <w:pPr>
              <w:rPr>
                <w:bCs/>
                <w:color w:val="000000" w:themeColor="text1"/>
              </w:rPr>
            </w:pPr>
          </w:p>
        </w:tc>
        <w:tc>
          <w:tcPr>
            <w:tcW w:w="447" w:type="pct"/>
            <w:tcBorders>
              <w:bottom w:val="single" w:sz="4" w:space="0" w:color="auto"/>
            </w:tcBorders>
            <w:shd w:val="clear" w:color="auto" w:fill="FFFFFF"/>
          </w:tcPr>
          <w:p w:rsidR="0047517C" w:rsidRPr="00A02BE3" w:rsidRDefault="0047517C">
            <w:pPr>
              <w:rPr>
                <w:bCs/>
                <w:color w:val="000000" w:themeColor="text1"/>
              </w:rPr>
            </w:pPr>
          </w:p>
        </w:tc>
        <w:tc>
          <w:tcPr>
            <w:tcW w:w="447" w:type="pct"/>
            <w:tcBorders>
              <w:bottom w:val="single" w:sz="4" w:space="0" w:color="auto"/>
            </w:tcBorders>
            <w:shd w:val="clear" w:color="auto" w:fill="FFFFFF"/>
          </w:tcPr>
          <w:p w:rsidR="0047517C" w:rsidRPr="00A02BE3" w:rsidRDefault="0047517C">
            <w:pPr>
              <w:rPr>
                <w:bCs/>
                <w:color w:val="000000" w:themeColor="text1"/>
              </w:rPr>
            </w:pPr>
          </w:p>
        </w:tc>
        <w:tc>
          <w:tcPr>
            <w:tcW w:w="541" w:type="pct"/>
            <w:tcBorders>
              <w:bottom w:val="single" w:sz="4" w:space="0" w:color="auto"/>
            </w:tcBorders>
            <w:shd w:val="clear" w:color="auto" w:fill="FFFFFF"/>
          </w:tcPr>
          <w:p w:rsidR="0047517C" w:rsidRPr="00A02BE3" w:rsidRDefault="0047517C">
            <w:pPr>
              <w:rPr>
                <w:bCs/>
                <w:color w:val="000000" w:themeColor="text1"/>
              </w:rPr>
            </w:pPr>
          </w:p>
        </w:tc>
      </w:tr>
    </w:tbl>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44"/>
        <w:gridCol w:w="1705"/>
        <w:gridCol w:w="1574"/>
        <w:gridCol w:w="692"/>
        <w:gridCol w:w="1820"/>
        <w:gridCol w:w="327"/>
        <w:gridCol w:w="327"/>
        <w:gridCol w:w="1900"/>
      </w:tblGrid>
      <w:tr w:rsidR="007F5389" w:rsidRPr="00A02BE3" w:rsidTr="004E3BAE">
        <w:trPr>
          <w:cantSplit/>
          <w:trHeight w:val="498"/>
        </w:trPr>
        <w:tc>
          <w:tcPr>
            <w:tcW w:w="444" w:type="dxa"/>
            <w:vMerge w:val="restart"/>
            <w:tcBorders>
              <w:top w:val="double" w:sz="4" w:space="0" w:color="auto"/>
              <w:right w:val="single" w:sz="4" w:space="0" w:color="auto"/>
            </w:tcBorders>
            <w:shd w:val="clear" w:color="auto" w:fill="FFFFFF"/>
            <w:textDirection w:val="tbRlV"/>
            <w:vAlign w:val="center"/>
          </w:tcPr>
          <w:p w:rsidR="007F5389" w:rsidRPr="00A02BE3" w:rsidRDefault="007F5389" w:rsidP="00583DFF">
            <w:pPr>
              <w:tabs>
                <w:tab w:val="center" w:pos="126"/>
              </w:tabs>
              <w:spacing w:line="276" w:lineRule="auto"/>
              <w:ind w:left="113" w:right="113"/>
              <w:jc w:val="center"/>
              <w:rPr>
                <w:color w:val="000000" w:themeColor="text1"/>
                <w:sz w:val="20"/>
                <w:szCs w:val="20"/>
              </w:rPr>
            </w:pPr>
            <w:r w:rsidRPr="00A02BE3">
              <w:rPr>
                <w:b/>
                <w:bCs/>
                <w:color w:val="000000" w:themeColor="text1"/>
                <w:sz w:val="20"/>
                <w:szCs w:val="20"/>
              </w:rPr>
              <w:t>统计</w:t>
            </w:r>
            <w:r w:rsidRPr="00A02BE3">
              <w:rPr>
                <w:b/>
                <w:bCs/>
                <w:color w:val="000000" w:themeColor="text1"/>
                <w:sz w:val="20"/>
                <w:szCs w:val="20"/>
              </w:rPr>
              <w:t xml:space="preserve"> Total</w:t>
            </w:r>
          </w:p>
        </w:tc>
        <w:tc>
          <w:tcPr>
            <w:tcW w:w="8345" w:type="dxa"/>
            <w:gridSpan w:val="7"/>
            <w:tcBorders>
              <w:top w:val="double" w:sz="4" w:space="0" w:color="auto"/>
              <w:left w:val="single" w:sz="4" w:space="0" w:color="auto"/>
              <w:bottom w:val="single" w:sz="4" w:space="0" w:color="auto"/>
            </w:tcBorders>
            <w:shd w:val="clear" w:color="auto" w:fill="FFFFFF"/>
            <w:vAlign w:val="center"/>
          </w:tcPr>
          <w:p w:rsidR="007F5389" w:rsidRPr="00A02BE3" w:rsidRDefault="007F5389" w:rsidP="00EA3802">
            <w:pPr>
              <w:jc w:val="center"/>
              <w:rPr>
                <w:b/>
                <w:color w:val="000000" w:themeColor="text1"/>
                <w:szCs w:val="21"/>
              </w:rPr>
            </w:pPr>
            <w:r w:rsidRPr="00A02BE3">
              <w:rPr>
                <w:b/>
                <w:color w:val="000000" w:themeColor="text1"/>
                <w:szCs w:val="21"/>
              </w:rPr>
              <w:t>文科填写</w:t>
            </w:r>
            <w:r w:rsidRPr="00A02BE3">
              <w:rPr>
                <w:b/>
                <w:color w:val="000000" w:themeColor="text1"/>
                <w:szCs w:val="21"/>
              </w:rPr>
              <w:t xml:space="preserve">Humanities and Social Sciences </w:t>
            </w:r>
          </w:p>
        </w:tc>
      </w:tr>
      <w:tr w:rsidR="007F5389" w:rsidRPr="00A02BE3" w:rsidTr="004E3BAE">
        <w:trPr>
          <w:cantSplit/>
          <w:trHeight w:val="1867"/>
        </w:trPr>
        <w:tc>
          <w:tcPr>
            <w:tcW w:w="444" w:type="dxa"/>
            <w:vMerge/>
            <w:tcBorders>
              <w:right w:val="sing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c>
          <w:tcPr>
            <w:tcW w:w="1705" w:type="dxa"/>
            <w:vMerge w:val="restart"/>
            <w:tcBorders>
              <w:top w:val="single" w:sz="4" w:space="0" w:color="auto"/>
              <w:left w:val="single" w:sz="4" w:space="0" w:color="auto"/>
              <w:right w:val="single" w:sz="4" w:space="0" w:color="auto"/>
            </w:tcBorders>
            <w:shd w:val="clear" w:color="auto" w:fill="FFFFFF"/>
            <w:vAlign w:val="center"/>
          </w:tcPr>
          <w:p w:rsidR="007F5389" w:rsidRPr="00A02BE3" w:rsidRDefault="007F5389" w:rsidP="00E17300">
            <w:pPr>
              <w:spacing w:line="200" w:lineRule="exact"/>
              <w:jc w:val="center"/>
              <w:rPr>
                <w:b/>
                <w:color w:val="000000" w:themeColor="text1"/>
                <w:sz w:val="20"/>
                <w:szCs w:val="20"/>
              </w:rPr>
            </w:pPr>
            <w:r w:rsidRPr="00A02BE3">
              <w:rPr>
                <w:rFonts w:hint="eastAsia"/>
                <w:b/>
                <w:bCs/>
                <w:color w:val="000000" w:themeColor="text1"/>
                <w:sz w:val="20"/>
                <w:szCs w:val="20"/>
              </w:rPr>
              <w:t>S</w:t>
            </w:r>
            <w:r w:rsidRPr="00A02BE3">
              <w:rPr>
                <w:b/>
                <w:bCs/>
                <w:color w:val="000000" w:themeColor="text1"/>
                <w:sz w:val="20"/>
                <w:szCs w:val="20"/>
              </w:rPr>
              <w:t>SCI</w:t>
            </w:r>
            <w:r w:rsidRPr="00A02BE3">
              <w:rPr>
                <w:rFonts w:hint="eastAsia"/>
                <w:b/>
                <w:bCs/>
                <w:color w:val="000000" w:themeColor="text1"/>
                <w:sz w:val="20"/>
                <w:szCs w:val="20"/>
              </w:rPr>
              <w:t>、</w:t>
            </w:r>
            <w:r w:rsidRPr="00A02BE3">
              <w:rPr>
                <w:rFonts w:hint="eastAsia"/>
                <w:b/>
                <w:bCs/>
                <w:color w:val="000000" w:themeColor="text1"/>
                <w:sz w:val="20"/>
                <w:szCs w:val="20"/>
              </w:rPr>
              <w:t>SCI</w:t>
            </w:r>
            <w:r w:rsidRPr="00A02BE3">
              <w:rPr>
                <w:b/>
                <w:bCs/>
                <w:color w:val="000000" w:themeColor="text1"/>
                <w:sz w:val="20"/>
                <w:szCs w:val="20"/>
              </w:rPr>
              <w:t>影响因子前</w:t>
            </w:r>
            <w:r w:rsidRPr="00A02BE3">
              <w:rPr>
                <w:b/>
                <w:bCs/>
                <w:color w:val="000000" w:themeColor="text1"/>
                <w:sz w:val="20"/>
                <w:szCs w:val="20"/>
              </w:rPr>
              <w:t>1%</w:t>
            </w:r>
            <w:r w:rsidRPr="00A02BE3">
              <w:rPr>
                <w:b/>
                <w:bCs/>
                <w:color w:val="000000" w:themeColor="text1"/>
                <w:sz w:val="20"/>
                <w:szCs w:val="20"/>
              </w:rPr>
              <w:t>刊物</w:t>
            </w:r>
            <w:r w:rsidRPr="00A02BE3">
              <w:rPr>
                <w:rFonts w:hint="eastAsia"/>
                <w:b/>
                <w:bCs/>
                <w:color w:val="000000" w:themeColor="text1"/>
                <w:sz w:val="20"/>
                <w:szCs w:val="20"/>
              </w:rPr>
              <w:t>论文</w:t>
            </w:r>
            <w:r w:rsidRPr="00A02BE3">
              <w:rPr>
                <w:rFonts w:hint="eastAsia"/>
                <w:bCs/>
                <w:color w:val="000000" w:themeColor="text1"/>
                <w:sz w:val="16"/>
                <w:szCs w:val="16"/>
              </w:rPr>
              <w:t>（</w:t>
            </w:r>
            <w:r w:rsidRPr="00A02BE3">
              <w:rPr>
                <w:color w:val="000000" w:themeColor="text1"/>
                <w:sz w:val="15"/>
                <w:szCs w:val="15"/>
              </w:rPr>
              <w:t>第一或通讯作者</w:t>
            </w:r>
            <w:r w:rsidRPr="00A02BE3">
              <w:rPr>
                <w:rFonts w:hint="eastAsia"/>
                <w:color w:val="000000" w:themeColor="text1"/>
                <w:sz w:val="15"/>
                <w:szCs w:val="15"/>
              </w:rPr>
              <w:t>，作者单位为中山大学）</w:t>
            </w:r>
            <w:r w:rsidRPr="00A02BE3">
              <w:rPr>
                <w:rFonts w:hint="eastAsia"/>
                <w:bCs/>
                <w:color w:val="000000" w:themeColor="text1"/>
                <w:sz w:val="16"/>
                <w:szCs w:val="16"/>
              </w:rPr>
              <w:t>S</w:t>
            </w:r>
            <w:r w:rsidRPr="00A02BE3">
              <w:rPr>
                <w:bCs/>
                <w:color w:val="000000" w:themeColor="text1"/>
                <w:sz w:val="16"/>
                <w:szCs w:val="16"/>
              </w:rPr>
              <w:t>SCI</w:t>
            </w:r>
            <w:r w:rsidRPr="00A02BE3">
              <w:rPr>
                <w:rFonts w:hint="eastAsia"/>
                <w:bCs/>
                <w:color w:val="000000" w:themeColor="text1"/>
                <w:sz w:val="16"/>
                <w:szCs w:val="16"/>
              </w:rPr>
              <w:t>, SCI journals with top 1% IF</w:t>
            </w:r>
            <w:r w:rsidRPr="00A02BE3">
              <w:rPr>
                <w:rFonts w:hint="eastAsia"/>
                <w:bCs/>
                <w:color w:val="000000" w:themeColor="text1"/>
                <w:sz w:val="16"/>
                <w:szCs w:val="16"/>
              </w:rPr>
              <w:t>（</w:t>
            </w:r>
            <w:r w:rsidRPr="00A02BE3">
              <w:rPr>
                <w:bCs/>
                <w:color w:val="000000" w:themeColor="text1"/>
                <w:sz w:val="15"/>
                <w:szCs w:val="15"/>
              </w:rPr>
              <w:t>first-author or correspondence-author</w:t>
            </w:r>
            <w:r w:rsidRPr="00A02BE3">
              <w:rPr>
                <w:rFonts w:hint="eastAsia"/>
                <w:bCs/>
                <w:color w:val="000000" w:themeColor="text1"/>
                <w:sz w:val="15"/>
                <w:szCs w:val="15"/>
              </w:rPr>
              <w:t xml:space="preserve"> paper</w:t>
            </w:r>
            <w:r w:rsidRPr="00A02BE3">
              <w:rPr>
                <w:rFonts w:hint="eastAsia"/>
                <w:bCs/>
                <w:color w:val="000000" w:themeColor="text1"/>
                <w:sz w:val="15"/>
                <w:szCs w:val="15"/>
              </w:rPr>
              <w:t>，</w:t>
            </w:r>
            <w:r w:rsidRPr="00A02BE3">
              <w:rPr>
                <w:rFonts w:hint="eastAsia"/>
                <w:bCs/>
                <w:color w:val="000000" w:themeColor="text1"/>
                <w:sz w:val="15"/>
                <w:szCs w:val="15"/>
              </w:rPr>
              <w:t>author</w:t>
            </w:r>
            <w:r w:rsidRPr="00A02BE3">
              <w:rPr>
                <w:bCs/>
                <w:color w:val="000000" w:themeColor="text1"/>
                <w:sz w:val="15"/>
                <w:szCs w:val="15"/>
              </w:rPr>
              <w:t>’</w:t>
            </w:r>
            <w:r w:rsidRPr="00A02BE3">
              <w:rPr>
                <w:rFonts w:hint="eastAsia"/>
                <w:bCs/>
                <w:color w:val="000000" w:themeColor="text1"/>
                <w:sz w:val="15"/>
                <w:szCs w:val="15"/>
              </w:rPr>
              <w:t>s work institution should be SYSU</w:t>
            </w:r>
            <w:r w:rsidRPr="00A02BE3">
              <w:rPr>
                <w:rFonts w:hint="eastAsia"/>
                <w:bCs/>
                <w:color w:val="000000" w:themeColor="text1"/>
                <w:sz w:val="15"/>
                <w:szCs w:val="15"/>
              </w:rPr>
              <w:t>）</w:t>
            </w:r>
          </w:p>
        </w:tc>
        <w:tc>
          <w:tcPr>
            <w:tcW w:w="1574" w:type="dxa"/>
            <w:vMerge w:val="restart"/>
            <w:tcBorders>
              <w:top w:val="single" w:sz="4" w:space="0" w:color="auto"/>
              <w:left w:val="single" w:sz="4" w:space="0" w:color="auto"/>
              <w:right w:val="double" w:sz="4" w:space="0" w:color="auto"/>
            </w:tcBorders>
            <w:shd w:val="clear" w:color="auto" w:fill="FFFFFF"/>
            <w:vAlign w:val="center"/>
          </w:tcPr>
          <w:p w:rsidR="007F5389" w:rsidRPr="00A02BE3" w:rsidRDefault="007F5389" w:rsidP="004E73EE">
            <w:pPr>
              <w:spacing w:line="200" w:lineRule="exact"/>
              <w:jc w:val="center"/>
              <w:rPr>
                <w:bCs/>
                <w:color w:val="000000" w:themeColor="text1"/>
                <w:sz w:val="16"/>
                <w:szCs w:val="16"/>
              </w:rPr>
            </w:pPr>
            <w:r w:rsidRPr="00A02BE3">
              <w:rPr>
                <w:rFonts w:eastAsiaTheme="minorEastAsia"/>
                <w:b/>
                <w:bCs/>
                <w:color w:val="000000" w:themeColor="text1"/>
                <w:sz w:val="20"/>
                <w:szCs w:val="20"/>
              </w:rPr>
              <w:t>国际顶尖</w:t>
            </w:r>
            <w:r w:rsidRPr="00A02BE3">
              <w:rPr>
                <w:rFonts w:eastAsiaTheme="minorEastAsia"/>
                <w:b/>
                <w:bCs/>
                <w:color w:val="000000" w:themeColor="text1"/>
                <w:sz w:val="20"/>
                <w:szCs w:val="20"/>
              </w:rPr>
              <w:t>A</w:t>
            </w:r>
            <w:r w:rsidRPr="00A02BE3">
              <w:rPr>
                <w:rFonts w:eastAsiaTheme="minorEastAsia"/>
                <w:b/>
                <w:bCs/>
                <w:color w:val="000000" w:themeColor="text1"/>
                <w:sz w:val="20"/>
                <w:szCs w:val="20"/>
              </w:rPr>
              <w:t>类学术期刊</w:t>
            </w:r>
            <w:r w:rsidRPr="00A02BE3">
              <w:rPr>
                <w:rFonts w:eastAsiaTheme="minorEastAsia" w:hint="eastAsia"/>
                <w:b/>
                <w:bCs/>
                <w:color w:val="000000" w:themeColor="text1"/>
                <w:sz w:val="20"/>
                <w:szCs w:val="20"/>
              </w:rPr>
              <w:t>论文</w:t>
            </w:r>
            <w:r w:rsidRPr="00A02BE3">
              <w:rPr>
                <w:rFonts w:hint="eastAsia"/>
                <w:bCs/>
                <w:color w:val="000000" w:themeColor="text1"/>
                <w:sz w:val="15"/>
                <w:szCs w:val="15"/>
              </w:rPr>
              <w:t>（</w:t>
            </w:r>
            <w:r w:rsidRPr="00A02BE3">
              <w:rPr>
                <w:color w:val="000000" w:themeColor="text1"/>
                <w:sz w:val="15"/>
                <w:szCs w:val="15"/>
              </w:rPr>
              <w:t>第一或通讯作者</w:t>
            </w:r>
            <w:r w:rsidRPr="00A02BE3">
              <w:rPr>
                <w:rFonts w:hint="eastAsia"/>
                <w:color w:val="000000" w:themeColor="text1"/>
                <w:sz w:val="15"/>
                <w:szCs w:val="15"/>
              </w:rPr>
              <w:t>）</w:t>
            </w:r>
            <w:r w:rsidRPr="00A02BE3">
              <w:rPr>
                <w:rFonts w:hint="eastAsia"/>
                <w:bCs/>
                <w:color w:val="000000" w:themeColor="text1"/>
                <w:sz w:val="16"/>
                <w:szCs w:val="16"/>
              </w:rPr>
              <w:t>International top-A academic journals</w:t>
            </w:r>
            <w:r w:rsidRPr="00A02BE3">
              <w:rPr>
                <w:rFonts w:hint="eastAsia"/>
                <w:bCs/>
                <w:color w:val="000000" w:themeColor="text1"/>
                <w:sz w:val="15"/>
                <w:szCs w:val="15"/>
              </w:rPr>
              <w:t>（</w:t>
            </w:r>
            <w:r w:rsidRPr="00A02BE3">
              <w:rPr>
                <w:bCs/>
                <w:color w:val="000000" w:themeColor="text1"/>
                <w:sz w:val="15"/>
                <w:szCs w:val="15"/>
              </w:rPr>
              <w:t>first-author or correspondence-author</w:t>
            </w:r>
            <w:r w:rsidRPr="00A02BE3">
              <w:rPr>
                <w:rFonts w:hint="eastAsia"/>
                <w:bCs/>
                <w:color w:val="000000" w:themeColor="text1"/>
                <w:sz w:val="15"/>
                <w:szCs w:val="15"/>
              </w:rPr>
              <w:t xml:space="preserve"> paper</w:t>
            </w:r>
            <w:r w:rsidRPr="00A02BE3">
              <w:rPr>
                <w:rFonts w:hint="eastAsia"/>
                <w:bCs/>
                <w:color w:val="000000" w:themeColor="text1"/>
                <w:sz w:val="15"/>
                <w:szCs w:val="15"/>
              </w:rPr>
              <w:t>）</w:t>
            </w:r>
          </w:p>
        </w:tc>
        <w:tc>
          <w:tcPr>
            <w:tcW w:w="2839" w:type="dxa"/>
            <w:gridSpan w:val="3"/>
            <w:tcBorders>
              <w:top w:val="single" w:sz="4" w:space="0" w:color="auto"/>
              <w:left w:val="double" w:sz="4" w:space="0" w:color="auto"/>
              <w:bottom w:val="nil"/>
            </w:tcBorders>
            <w:shd w:val="clear" w:color="auto" w:fill="FFFFFF"/>
            <w:vAlign w:val="center"/>
          </w:tcPr>
          <w:p w:rsidR="007F5389" w:rsidRPr="00A02BE3" w:rsidRDefault="007F5389" w:rsidP="00322BE1">
            <w:pPr>
              <w:spacing w:line="200" w:lineRule="exact"/>
              <w:jc w:val="center"/>
              <w:rPr>
                <w:bCs/>
                <w:color w:val="000000" w:themeColor="text1"/>
                <w:sz w:val="16"/>
                <w:szCs w:val="16"/>
              </w:rPr>
            </w:pPr>
            <w:r w:rsidRPr="00A02BE3">
              <w:rPr>
                <w:rFonts w:eastAsiaTheme="minorEastAsia"/>
                <w:b/>
                <w:bCs/>
                <w:color w:val="000000" w:themeColor="text1"/>
                <w:sz w:val="20"/>
                <w:szCs w:val="20"/>
              </w:rPr>
              <w:t>所属一级学科（及交叉学科）公认的权威期刊</w:t>
            </w:r>
            <w:r w:rsidRPr="00A02BE3">
              <w:rPr>
                <w:rFonts w:eastAsiaTheme="minorEastAsia" w:hint="eastAsia"/>
                <w:b/>
                <w:bCs/>
                <w:color w:val="000000" w:themeColor="text1"/>
                <w:sz w:val="20"/>
                <w:szCs w:val="20"/>
              </w:rPr>
              <w:t>论文</w:t>
            </w:r>
            <w:r w:rsidRPr="00A02BE3">
              <w:rPr>
                <w:rFonts w:hint="eastAsia"/>
                <w:bCs/>
                <w:color w:val="000000" w:themeColor="text1"/>
                <w:sz w:val="15"/>
                <w:szCs w:val="15"/>
              </w:rPr>
              <w:t>（</w:t>
            </w:r>
            <w:r w:rsidRPr="00A02BE3">
              <w:rPr>
                <w:color w:val="000000" w:themeColor="text1"/>
                <w:sz w:val="15"/>
                <w:szCs w:val="15"/>
              </w:rPr>
              <w:t>第一或通讯作者</w:t>
            </w:r>
            <w:r w:rsidRPr="00A02BE3">
              <w:rPr>
                <w:rFonts w:hint="eastAsia"/>
                <w:color w:val="000000" w:themeColor="text1"/>
                <w:sz w:val="15"/>
                <w:szCs w:val="15"/>
              </w:rPr>
              <w:t>）</w:t>
            </w:r>
            <w:r w:rsidRPr="00A02BE3">
              <w:rPr>
                <w:rFonts w:hint="eastAsia"/>
                <w:bCs/>
                <w:color w:val="000000" w:themeColor="text1"/>
                <w:sz w:val="16"/>
                <w:szCs w:val="16"/>
              </w:rPr>
              <w:t>P</w:t>
            </w:r>
            <w:r w:rsidRPr="00A02BE3">
              <w:rPr>
                <w:bCs/>
                <w:color w:val="000000" w:themeColor="text1"/>
                <w:sz w:val="16"/>
                <w:szCs w:val="16"/>
              </w:rPr>
              <w:t>ublic</w:t>
            </w:r>
            <w:r w:rsidRPr="00A02BE3">
              <w:rPr>
                <w:rFonts w:hint="eastAsia"/>
                <w:bCs/>
                <w:color w:val="000000" w:themeColor="text1"/>
                <w:sz w:val="16"/>
                <w:szCs w:val="16"/>
              </w:rPr>
              <w:t>-recognizedauthority journals in the first-level discipline or inter-disciplines of the field</w:t>
            </w:r>
            <w:r w:rsidRPr="00A02BE3">
              <w:rPr>
                <w:rFonts w:hint="eastAsia"/>
                <w:bCs/>
                <w:color w:val="000000" w:themeColor="text1"/>
                <w:sz w:val="15"/>
                <w:szCs w:val="15"/>
              </w:rPr>
              <w:t>（</w:t>
            </w:r>
            <w:r w:rsidRPr="00A02BE3">
              <w:rPr>
                <w:bCs/>
                <w:color w:val="000000" w:themeColor="text1"/>
                <w:sz w:val="15"/>
                <w:szCs w:val="15"/>
              </w:rPr>
              <w:t>first-author or correspondence-author</w:t>
            </w:r>
            <w:r w:rsidRPr="00A02BE3">
              <w:rPr>
                <w:rFonts w:hint="eastAsia"/>
                <w:bCs/>
                <w:color w:val="000000" w:themeColor="text1"/>
                <w:sz w:val="15"/>
                <w:szCs w:val="15"/>
              </w:rPr>
              <w:t xml:space="preserve"> paper</w:t>
            </w:r>
            <w:r w:rsidRPr="00A02BE3">
              <w:rPr>
                <w:rFonts w:hint="eastAsia"/>
                <w:bCs/>
                <w:color w:val="000000" w:themeColor="text1"/>
                <w:sz w:val="15"/>
                <w:szCs w:val="15"/>
              </w:rPr>
              <w:t>）</w:t>
            </w:r>
          </w:p>
        </w:tc>
        <w:tc>
          <w:tcPr>
            <w:tcW w:w="2227" w:type="dxa"/>
            <w:gridSpan w:val="2"/>
            <w:vMerge w:val="restart"/>
            <w:tcBorders>
              <w:top w:val="single" w:sz="4" w:space="0" w:color="auto"/>
              <w:left w:val="single" w:sz="4" w:space="0" w:color="auto"/>
            </w:tcBorders>
            <w:shd w:val="clear" w:color="auto" w:fill="FFFFFF"/>
            <w:vAlign w:val="center"/>
          </w:tcPr>
          <w:p w:rsidR="007F5389" w:rsidRPr="00A02BE3" w:rsidRDefault="007F5389" w:rsidP="008E6E7C">
            <w:pPr>
              <w:spacing w:line="200" w:lineRule="exact"/>
              <w:jc w:val="center"/>
              <w:rPr>
                <w:b/>
                <w:bCs/>
                <w:color w:val="000000" w:themeColor="text1"/>
                <w:sz w:val="18"/>
                <w:szCs w:val="18"/>
              </w:rPr>
            </w:pPr>
            <w:r w:rsidRPr="00A02BE3">
              <w:rPr>
                <w:rFonts w:hint="eastAsia"/>
                <w:b/>
                <w:bCs/>
                <w:color w:val="000000" w:themeColor="text1"/>
                <w:sz w:val="18"/>
                <w:szCs w:val="18"/>
              </w:rPr>
              <w:t>著作</w:t>
            </w:r>
            <w:r w:rsidRPr="00A02BE3">
              <w:rPr>
                <w:rFonts w:hint="eastAsia"/>
                <w:b/>
                <w:bCs/>
                <w:color w:val="000000" w:themeColor="text1"/>
                <w:sz w:val="18"/>
                <w:szCs w:val="18"/>
              </w:rPr>
              <w:t>/</w:t>
            </w:r>
            <w:r w:rsidRPr="00A02BE3">
              <w:rPr>
                <w:rFonts w:hint="eastAsia"/>
                <w:b/>
                <w:bCs/>
                <w:color w:val="000000" w:themeColor="text1"/>
                <w:sz w:val="18"/>
                <w:szCs w:val="18"/>
              </w:rPr>
              <w:t>教材：</w:t>
            </w:r>
            <w:r w:rsidRPr="00A02BE3">
              <w:rPr>
                <w:b/>
                <w:bCs/>
                <w:color w:val="000000" w:themeColor="text1"/>
                <w:sz w:val="18"/>
                <w:szCs w:val="18"/>
              </w:rPr>
              <w:t>获得教育部高等学校科学研究优秀成果（人文社会科学类）二等奖或以上奖励</w:t>
            </w:r>
            <w:r w:rsidR="00855859">
              <w:rPr>
                <w:rFonts w:hint="eastAsia"/>
                <w:bCs/>
                <w:color w:val="000000" w:themeColor="text1"/>
                <w:sz w:val="15"/>
                <w:szCs w:val="15"/>
              </w:rPr>
              <w:t>（第一作者</w:t>
            </w:r>
            <w:r w:rsidRPr="00A02BE3">
              <w:rPr>
                <w:rFonts w:hint="eastAsia"/>
                <w:color w:val="000000" w:themeColor="text1"/>
                <w:sz w:val="15"/>
                <w:szCs w:val="15"/>
              </w:rPr>
              <w:t>，作者单位为中山大学</w:t>
            </w:r>
            <w:r w:rsidRPr="00A02BE3">
              <w:rPr>
                <w:rFonts w:hint="eastAsia"/>
                <w:bCs/>
                <w:color w:val="000000" w:themeColor="text1"/>
                <w:sz w:val="15"/>
                <w:szCs w:val="15"/>
              </w:rPr>
              <w:t>）</w:t>
            </w:r>
          </w:p>
          <w:p w:rsidR="007F5389" w:rsidRPr="00A02BE3" w:rsidRDefault="007F5389" w:rsidP="00C37DB5">
            <w:pPr>
              <w:spacing w:line="200" w:lineRule="exact"/>
              <w:jc w:val="center"/>
              <w:rPr>
                <w:bCs/>
                <w:color w:val="000000" w:themeColor="text1"/>
                <w:sz w:val="15"/>
                <w:szCs w:val="15"/>
              </w:rPr>
            </w:pPr>
            <w:r w:rsidRPr="00A02BE3">
              <w:rPr>
                <w:rFonts w:hint="eastAsia"/>
                <w:bCs/>
                <w:color w:val="000000" w:themeColor="text1"/>
                <w:sz w:val="16"/>
                <w:szCs w:val="16"/>
              </w:rPr>
              <w:t>Books: Second Prize or higher of Excellent Achievements Award for Scientific Research in Higher Educational Institutions by the Ministry of  Education, China (</w:t>
            </w:r>
            <w:r w:rsidRPr="00A02BE3">
              <w:rPr>
                <w:bCs/>
                <w:color w:val="000000" w:themeColor="text1"/>
                <w:sz w:val="16"/>
                <w:szCs w:val="16"/>
              </w:rPr>
              <w:t>for Humanities and Social Sciences</w:t>
            </w:r>
            <w:r w:rsidRPr="00A02BE3">
              <w:rPr>
                <w:rFonts w:hint="eastAsia"/>
                <w:bCs/>
                <w:color w:val="000000" w:themeColor="text1"/>
                <w:sz w:val="16"/>
                <w:szCs w:val="16"/>
              </w:rPr>
              <w:t xml:space="preserve">) </w:t>
            </w:r>
            <w:r w:rsidRPr="00A02BE3">
              <w:rPr>
                <w:rFonts w:hint="eastAsia"/>
                <w:bCs/>
                <w:color w:val="000000" w:themeColor="text1"/>
                <w:sz w:val="16"/>
                <w:szCs w:val="16"/>
              </w:rPr>
              <w:t>（</w:t>
            </w:r>
            <w:r w:rsidRPr="00A02BE3">
              <w:rPr>
                <w:bCs/>
                <w:color w:val="000000" w:themeColor="text1"/>
                <w:sz w:val="15"/>
                <w:szCs w:val="15"/>
              </w:rPr>
              <w:t>first-author</w:t>
            </w:r>
            <w:r w:rsidRPr="00A02BE3">
              <w:rPr>
                <w:rFonts w:hint="eastAsia"/>
                <w:bCs/>
                <w:color w:val="000000" w:themeColor="text1"/>
                <w:sz w:val="15"/>
                <w:szCs w:val="15"/>
              </w:rPr>
              <w:t>，</w:t>
            </w:r>
            <w:r w:rsidRPr="00A02BE3">
              <w:rPr>
                <w:rFonts w:hint="eastAsia"/>
                <w:bCs/>
                <w:color w:val="000000" w:themeColor="text1"/>
                <w:sz w:val="15"/>
                <w:szCs w:val="15"/>
              </w:rPr>
              <w:t>author</w:t>
            </w:r>
            <w:r w:rsidRPr="00A02BE3">
              <w:rPr>
                <w:bCs/>
                <w:color w:val="000000" w:themeColor="text1"/>
                <w:sz w:val="15"/>
                <w:szCs w:val="15"/>
              </w:rPr>
              <w:t>’</w:t>
            </w:r>
            <w:r w:rsidRPr="00A02BE3">
              <w:rPr>
                <w:rFonts w:hint="eastAsia"/>
                <w:bCs/>
                <w:color w:val="000000" w:themeColor="text1"/>
                <w:sz w:val="15"/>
                <w:szCs w:val="15"/>
              </w:rPr>
              <w:t>s work institution should be SYSU</w:t>
            </w:r>
            <w:r w:rsidRPr="00A02BE3">
              <w:rPr>
                <w:rFonts w:hint="eastAsia"/>
                <w:bCs/>
                <w:color w:val="000000" w:themeColor="text1"/>
                <w:sz w:val="16"/>
                <w:szCs w:val="16"/>
              </w:rPr>
              <w:t>）</w:t>
            </w:r>
          </w:p>
        </w:tc>
      </w:tr>
      <w:tr w:rsidR="007F5389" w:rsidRPr="00A02BE3" w:rsidTr="004E3BAE">
        <w:trPr>
          <w:cantSplit/>
          <w:trHeight w:val="703"/>
        </w:trPr>
        <w:tc>
          <w:tcPr>
            <w:tcW w:w="444" w:type="dxa"/>
            <w:vMerge/>
            <w:tcBorders>
              <w:right w:val="sing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c>
          <w:tcPr>
            <w:tcW w:w="1705" w:type="dxa"/>
            <w:vMerge/>
            <w:tcBorders>
              <w:left w:val="single" w:sz="4" w:space="0" w:color="auto"/>
              <w:right w:val="single" w:sz="4" w:space="0" w:color="auto"/>
            </w:tcBorders>
            <w:shd w:val="clear" w:color="auto" w:fill="FFFFFF"/>
            <w:vAlign w:val="center"/>
          </w:tcPr>
          <w:p w:rsidR="007F5389" w:rsidRPr="00A02BE3" w:rsidRDefault="007F5389" w:rsidP="00E17300">
            <w:pPr>
              <w:spacing w:line="200" w:lineRule="exact"/>
              <w:jc w:val="center"/>
              <w:rPr>
                <w:b/>
                <w:bCs/>
                <w:color w:val="000000" w:themeColor="text1"/>
                <w:sz w:val="20"/>
                <w:szCs w:val="20"/>
              </w:rPr>
            </w:pPr>
          </w:p>
        </w:tc>
        <w:tc>
          <w:tcPr>
            <w:tcW w:w="1574" w:type="dxa"/>
            <w:vMerge/>
            <w:tcBorders>
              <w:left w:val="single" w:sz="4" w:space="0" w:color="auto"/>
              <w:bottom w:val="single" w:sz="4" w:space="0" w:color="auto"/>
              <w:right w:val="double" w:sz="4" w:space="0" w:color="auto"/>
            </w:tcBorders>
            <w:shd w:val="clear" w:color="auto" w:fill="FFFFFF"/>
            <w:vAlign w:val="center"/>
          </w:tcPr>
          <w:p w:rsidR="007F5389" w:rsidRPr="00A02BE3" w:rsidRDefault="007F5389" w:rsidP="004E73EE">
            <w:pPr>
              <w:spacing w:line="200" w:lineRule="exact"/>
              <w:jc w:val="center"/>
              <w:rPr>
                <w:rFonts w:eastAsiaTheme="minorEastAsia"/>
                <w:b/>
                <w:bCs/>
                <w:color w:val="000000" w:themeColor="text1"/>
                <w:sz w:val="20"/>
                <w:szCs w:val="20"/>
              </w:rPr>
            </w:pPr>
          </w:p>
        </w:tc>
        <w:tc>
          <w:tcPr>
            <w:tcW w:w="692" w:type="dxa"/>
            <w:tcBorders>
              <w:top w:val="nil"/>
              <w:left w:val="double" w:sz="4" w:space="0" w:color="auto"/>
              <w:bottom w:val="single" w:sz="4" w:space="0" w:color="auto"/>
              <w:right w:val="single" w:sz="4" w:space="0" w:color="auto"/>
            </w:tcBorders>
            <w:shd w:val="clear" w:color="auto" w:fill="FFFFFF"/>
            <w:vAlign w:val="center"/>
          </w:tcPr>
          <w:p w:rsidR="007F5389" w:rsidRPr="00A02BE3" w:rsidRDefault="007F5389" w:rsidP="00322BE1">
            <w:pPr>
              <w:spacing w:line="200" w:lineRule="exact"/>
              <w:jc w:val="center"/>
              <w:rPr>
                <w:rFonts w:eastAsiaTheme="minorEastAsia"/>
                <w:b/>
                <w:bCs/>
                <w:color w:val="000000" w:themeColor="text1"/>
                <w:sz w:val="20"/>
                <w:szCs w:val="20"/>
              </w:rPr>
            </w:pPr>
            <w:r w:rsidRPr="00A02BE3">
              <w:rPr>
                <w:rFonts w:eastAsiaTheme="minorEastAsia" w:hint="eastAsia"/>
                <w:b/>
                <w:bCs/>
                <w:color w:val="000000" w:themeColor="text1"/>
                <w:sz w:val="20"/>
                <w:szCs w:val="20"/>
              </w:rPr>
              <w:t>总数</w:t>
            </w:r>
          </w:p>
          <w:p w:rsidR="007F5389" w:rsidRPr="00A02BE3" w:rsidRDefault="007F5389" w:rsidP="00322BE1">
            <w:pPr>
              <w:spacing w:line="200" w:lineRule="exact"/>
              <w:jc w:val="center"/>
              <w:rPr>
                <w:rFonts w:eastAsiaTheme="minorEastAsia"/>
                <w:b/>
                <w:bCs/>
                <w:color w:val="000000" w:themeColor="text1"/>
                <w:sz w:val="20"/>
                <w:szCs w:val="20"/>
              </w:rPr>
            </w:pPr>
            <w:r w:rsidRPr="00A02BE3">
              <w:rPr>
                <w:rFonts w:eastAsiaTheme="minorEastAsia" w:hint="eastAsia"/>
                <w:b/>
                <w:bCs/>
                <w:color w:val="000000" w:themeColor="text1"/>
                <w:sz w:val="20"/>
                <w:szCs w:val="20"/>
              </w:rPr>
              <w:t>Total</w:t>
            </w:r>
          </w:p>
        </w:tc>
        <w:tc>
          <w:tcPr>
            <w:tcW w:w="2147" w:type="dxa"/>
            <w:gridSpan w:val="2"/>
            <w:tcBorders>
              <w:top w:val="single" w:sz="4" w:space="0" w:color="auto"/>
              <w:left w:val="single" w:sz="4" w:space="0" w:color="auto"/>
              <w:bottom w:val="single" w:sz="4" w:space="0" w:color="auto"/>
            </w:tcBorders>
            <w:shd w:val="clear" w:color="auto" w:fill="FFFFFF"/>
            <w:vAlign w:val="center"/>
          </w:tcPr>
          <w:p w:rsidR="007F5389" w:rsidRPr="00A02BE3" w:rsidRDefault="007F5389" w:rsidP="00DC2014">
            <w:pPr>
              <w:spacing w:line="200" w:lineRule="exact"/>
              <w:jc w:val="center"/>
              <w:rPr>
                <w:rFonts w:eastAsiaTheme="minorEastAsia"/>
                <w:b/>
                <w:bCs/>
                <w:color w:val="000000" w:themeColor="text1"/>
                <w:sz w:val="20"/>
                <w:szCs w:val="20"/>
              </w:rPr>
            </w:pPr>
            <w:r w:rsidRPr="00A02BE3">
              <w:rPr>
                <w:rFonts w:hint="eastAsia"/>
                <w:b/>
                <w:color w:val="000000" w:themeColor="text1"/>
                <w:sz w:val="18"/>
                <w:szCs w:val="18"/>
              </w:rPr>
              <w:t>作者单位为中山大学论文</w:t>
            </w:r>
            <w:r w:rsidRPr="00A02BE3">
              <w:rPr>
                <w:rFonts w:hint="eastAsia"/>
                <w:bCs/>
                <w:color w:val="000000" w:themeColor="text1"/>
                <w:sz w:val="15"/>
                <w:szCs w:val="15"/>
              </w:rPr>
              <w:t>author</w:t>
            </w:r>
            <w:r w:rsidRPr="00A02BE3">
              <w:rPr>
                <w:bCs/>
                <w:color w:val="000000" w:themeColor="text1"/>
                <w:sz w:val="15"/>
                <w:szCs w:val="15"/>
              </w:rPr>
              <w:t>’</w:t>
            </w:r>
            <w:r w:rsidRPr="00A02BE3">
              <w:rPr>
                <w:rFonts w:hint="eastAsia"/>
                <w:bCs/>
                <w:color w:val="000000" w:themeColor="text1"/>
                <w:sz w:val="15"/>
                <w:szCs w:val="15"/>
              </w:rPr>
              <w:t>s work institution is SYSU</w:t>
            </w:r>
          </w:p>
        </w:tc>
        <w:tc>
          <w:tcPr>
            <w:tcW w:w="2227" w:type="dxa"/>
            <w:gridSpan w:val="2"/>
            <w:vMerge/>
            <w:tcBorders>
              <w:left w:val="single" w:sz="4" w:space="0" w:color="auto"/>
              <w:bottom w:val="single" w:sz="4" w:space="0" w:color="auto"/>
            </w:tcBorders>
            <w:shd w:val="clear" w:color="auto" w:fill="FFFFFF"/>
            <w:vAlign w:val="center"/>
          </w:tcPr>
          <w:p w:rsidR="007F5389" w:rsidRPr="00A02BE3" w:rsidRDefault="007F5389" w:rsidP="008E6E7C">
            <w:pPr>
              <w:spacing w:line="200" w:lineRule="exact"/>
              <w:jc w:val="center"/>
              <w:rPr>
                <w:b/>
                <w:bCs/>
                <w:color w:val="000000" w:themeColor="text1"/>
                <w:sz w:val="18"/>
                <w:szCs w:val="18"/>
              </w:rPr>
            </w:pPr>
          </w:p>
        </w:tc>
      </w:tr>
      <w:tr w:rsidR="007F5389" w:rsidRPr="00A02BE3" w:rsidTr="004E3BAE">
        <w:trPr>
          <w:cantSplit/>
          <w:trHeight w:val="563"/>
        </w:trPr>
        <w:tc>
          <w:tcPr>
            <w:tcW w:w="444" w:type="dxa"/>
            <w:vMerge/>
            <w:tcBorders>
              <w:right w:val="sing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c>
          <w:tcPr>
            <w:tcW w:w="1705" w:type="dxa"/>
            <w:tcBorders>
              <w:left w:val="single" w:sz="4" w:space="0" w:color="auto"/>
              <w:bottom w:val="single" w:sz="4" w:space="0" w:color="auto"/>
              <w:right w:val="sing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c>
          <w:tcPr>
            <w:tcW w:w="1574" w:type="dxa"/>
            <w:tcBorders>
              <w:top w:val="single" w:sz="4" w:space="0" w:color="auto"/>
              <w:left w:val="single" w:sz="4" w:space="0" w:color="auto"/>
              <w:bottom w:val="single" w:sz="4" w:space="0" w:color="auto"/>
              <w:right w:val="doub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c>
          <w:tcPr>
            <w:tcW w:w="692" w:type="dxa"/>
            <w:tcBorders>
              <w:top w:val="single" w:sz="4" w:space="0" w:color="auto"/>
              <w:left w:val="double" w:sz="4" w:space="0" w:color="auto"/>
              <w:bottom w:val="single" w:sz="4" w:space="0" w:color="auto"/>
              <w:right w:val="sing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c>
          <w:tcPr>
            <w:tcW w:w="2147" w:type="dxa"/>
            <w:gridSpan w:val="2"/>
            <w:tcBorders>
              <w:top w:val="single" w:sz="4" w:space="0" w:color="auto"/>
              <w:left w:val="single" w:sz="4" w:space="0" w:color="auto"/>
              <w:bottom w:val="sing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c>
          <w:tcPr>
            <w:tcW w:w="2227" w:type="dxa"/>
            <w:gridSpan w:val="2"/>
            <w:tcBorders>
              <w:top w:val="single" w:sz="4" w:space="0" w:color="auto"/>
              <w:left w:val="single" w:sz="4" w:space="0" w:color="auto"/>
              <w:bottom w:val="sing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r>
      <w:tr w:rsidR="007F5389" w:rsidRPr="00A02BE3" w:rsidTr="004E3BAE">
        <w:trPr>
          <w:cantSplit/>
          <w:trHeight w:val="353"/>
        </w:trPr>
        <w:tc>
          <w:tcPr>
            <w:tcW w:w="444" w:type="dxa"/>
            <w:vMerge/>
            <w:tcBorders>
              <w:right w:val="sing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c>
          <w:tcPr>
            <w:tcW w:w="8345" w:type="dxa"/>
            <w:gridSpan w:val="7"/>
            <w:tcBorders>
              <w:left w:val="single" w:sz="4" w:space="0" w:color="auto"/>
              <w:bottom w:val="nil"/>
            </w:tcBorders>
            <w:shd w:val="clear" w:color="auto" w:fill="FFFFFF"/>
            <w:vAlign w:val="center"/>
          </w:tcPr>
          <w:p w:rsidR="007F5389" w:rsidRPr="00A02BE3" w:rsidRDefault="007F5389" w:rsidP="00EA3802">
            <w:pPr>
              <w:jc w:val="center"/>
              <w:rPr>
                <w:bCs/>
                <w:color w:val="000000" w:themeColor="text1"/>
                <w:sz w:val="20"/>
                <w:szCs w:val="20"/>
              </w:rPr>
            </w:pPr>
            <w:r w:rsidRPr="00A02BE3">
              <w:rPr>
                <w:b/>
                <w:color w:val="000000" w:themeColor="text1"/>
                <w:szCs w:val="21"/>
              </w:rPr>
              <w:t>理工医科填写</w:t>
            </w:r>
            <w:r w:rsidRPr="00A02BE3">
              <w:rPr>
                <w:rFonts w:hint="eastAsia"/>
                <w:b/>
                <w:color w:val="000000" w:themeColor="text1"/>
                <w:szCs w:val="21"/>
                <w:lang w:val="zh-CN"/>
              </w:rPr>
              <w:t>Science and Engineering</w:t>
            </w:r>
            <w:r w:rsidRPr="00A02BE3">
              <w:rPr>
                <w:rFonts w:hint="eastAsia"/>
                <w:b/>
                <w:color w:val="000000" w:themeColor="text1"/>
                <w:szCs w:val="21"/>
                <w:lang w:val="zh-CN"/>
              </w:rPr>
              <w:t>，</w:t>
            </w:r>
            <w:r w:rsidRPr="00A02BE3">
              <w:rPr>
                <w:rFonts w:hint="eastAsia"/>
                <w:b/>
                <w:color w:val="000000" w:themeColor="text1"/>
                <w:szCs w:val="21"/>
                <w:lang w:val="zh-CN"/>
              </w:rPr>
              <w:t>Medical Science</w:t>
            </w:r>
          </w:p>
        </w:tc>
      </w:tr>
      <w:tr w:rsidR="007F5389" w:rsidRPr="00A02BE3" w:rsidTr="004E3BAE">
        <w:trPr>
          <w:cantSplit/>
          <w:trHeight w:val="1752"/>
        </w:trPr>
        <w:tc>
          <w:tcPr>
            <w:tcW w:w="444" w:type="dxa"/>
            <w:vMerge/>
            <w:tcBorders>
              <w:right w:val="single" w:sz="4" w:space="0" w:color="auto"/>
            </w:tcBorders>
            <w:shd w:val="clear" w:color="auto" w:fill="FFFFFF"/>
            <w:vAlign w:val="center"/>
          </w:tcPr>
          <w:p w:rsidR="007F5389" w:rsidRPr="00A02BE3" w:rsidRDefault="007F5389" w:rsidP="00AB1C8D">
            <w:pPr>
              <w:jc w:val="center"/>
              <w:rPr>
                <w:bCs/>
                <w:color w:val="000000" w:themeColor="text1"/>
                <w:sz w:val="20"/>
                <w:szCs w:val="20"/>
              </w:rPr>
            </w:pPr>
          </w:p>
        </w:tc>
        <w:tc>
          <w:tcPr>
            <w:tcW w:w="1705" w:type="dxa"/>
            <w:vMerge w:val="restart"/>
            <w:tcBorders>
              <w:top w:val="single" w:sz="4" w:space="0" w:color="auto"/>
              <w:left w:val="single" w:sz="4" w:space="0" w:color="auto"/>
            </w:tcBorders>
            <w:shd w:val="clear" w:color="auto" w:fill="FFFFFF"/>
            <w:vAlign w:val="center"/>
          </w:tcPr>
          <w:p w:rsidR="007F5389" w:rsidRPr="00A02BE3" w:rsidRDefault="007F5389" w:rsidP="004E73EE">
            <w:pPr>
              <w:spacing w:line="200" w:lineRule="exact"/>
              <w:jc w:val="center"/>
              <w:rPr>
                <w:b/>
                <w:bCs/>
                <w:color w:val="000000" w:themeColor="text1"/>
                <w:sz w:val="16"/>
                <w:szCs w:val="16"/>
              </w:rPr>
            </w:pPr>
            <w:r w:rsidRPr="00A02BE3">
              <w:rPr>
                <w:b/>
                <w:bCs/>
                <w:color w:val="000000" w:themeColor="text1"/>
                <w:sz w:val="18"/>
                <w:szCs w:val="18"/>
              </w:rPr>
              <w:t>Science</w:t>
            </w:r>
            <w:r w:rsidRPr="00A02BE3">
              <w:rPr>
                <w:b/>
                <w:bCs/>
                <w:color w:val="000000" w:themeColor="text1"/>
                <w:sz w:val="18"/>
                <w:szCs w:val="18"/>
              </w:rPr>
              <w:t>、</w:t>
            </w:r>
            <w:r w:rsidRPr="00A02BE3">
              <w:rPr>
                <w:b/>
                <w:bCs/>
                <w:color w:val="000000" w:themeColor="text1"/>
                <w:sz w:val="18"/>
                <w:szCs w:val="18"/>
              </w:rPr>
              <w:t>Nature</w:t>
            </w:r>
            <w:r w:rsidRPr="00A02BE3">
              <w:rPr>
                <w:b/>
                <w:bCs/>
                <w:color w:val="000000" w:themeColor="text1"/>
                <w:sz w:val="18"/>
                <w:szCs w:val="18"/>
              </w:rPr>
              <w:t>、</w:t>
            </w:r>
            <w:r w:rsidRPr="00A02BE3">
              <w:rPr>
                <w:b/>
                <w:bCs/>
                <w:color w:val="000000" w:themeColor="text1"/>
                <w:sz w:val="18"/>
                <w:szCs w:val="18"/>
              </w:rPr>
              <w:t>Cell</w:t>
            </w:r>
            <w:r w:rsidRPr="00A02BE3">
              <w:rPr>
                <w:b/>
                <w:bCs/>
                <w:color w:val="000000" w:themeColor="text1"/>
                <w:sz w:val="18"/>
                <w:szCs w:val="18"/>
              </w:rPr>
              <w:t>等学术刊物及其高影响因子的子刊</w:t>
            </w:r>
            <w:r w:rsidRPr="00A02BE3">
              <w:rPr>
                <w:rFonts w:hint="eastAsia"/>
                <w:b/>
                <w:bCs/>
                <w:color w:val="000000" w:themeColor="text1"/>
                <w:sz w:val="18"/>
                <w:szCs w:val="18"/>
              </w:rPr>
              <w:t>论文</w:t>
            </w:r>
            <w:r w:rsidRPr="00A02BE3">
              <w:rPr>
                <w:rFonts w:hint="eastAsia"/>
                <w:bCs/>
                <w:color w:val="000000" w:themeColor="text1"/>
                <w:sz w:val="16"/>
                <w:szCs w:val="16"/>
              </w:rPr>
              <w:t>（</w:t>
            </w:r>
            <w:r w:rsidRPr="00A02BE3">
              <w:rPr>
                <w:color w:val="000000" w:themeColor="text1"/>
                <w:sz w:val="15"/>
                <w:szCs w:val="15"/>
              </w:rPr>
              <w:t>第一或通讯作者</w:t>
            </w:r>
            <w:r w:rsidRPr="00A02BE3">
              <w:rPr>
                <w:rFonts w:hint="eastAsia"/>
                <w:color w:val="000000" w:themeColor="text1"/>
                <w:sz w:val="15"/>
                <w:szCs w:val="15"/>
              </w:rPr>
              <w:t>）</w:t>
            </w:r>
          </w:p>
          <w:p w:rsidR="007F5389" w:rsidRPr="00A02BE3" w:rsidRDefault="007F5389" w:rsidP="004E73EE">
            <w:pPr>
              <w:spacing w:line="200" w:lineRule="exact"/>
              <w:jc w:val="center"/>
              <w:rPr>
                <w:b/>
                <w:color w:val="000000" w:themeColor="text1"/>
                <w:sz w:val="20"/>
                <w:szCs w:val="20"/>
              </w:rPr>
            </w:pPr>
            <w:r w:rsidRPr="00A02BE3">
              <w:rPr>
                <w:bCs/>
                <w:color w:val="000000" w:themeColor="text1"/>
                <w:sz w:val="16"/>
                <w:szCs w:val="16"/>
              </w:rPr>
              <w:t>Science</w:t>
            </w:r>
            <w:r w:rsidRPr="00A02BE3">
              <w:rPr>
                <w:rFonts w:hint="eastAsia"/>
                <w:bCs/>
                <w:color w:val="000000" w:themeColor="text1"/>
                <w:sz w:val="16"/>
                <w:szCs w:val="16"/>
              </w:rPr>
              <w:t xml:space="preserve">, </w:t>
            </w:r>
            <w:r w:rsidRPr="00A02BE3">
              <w:rPr>
                <w:bCs/>
                <w:color w:val="000000" w:themeColor="text1"/>
                <w:sz w:val="16"/>
                <w:szCs w:val="16"/>
              </w:rPr>
              <w:t>Nature</w:t>
            </w:r>
            <w:r w:rsidRPr="00A02BE3">
              <w:rPr>
                <w:rFonts w:hint="eastAsia"/>
                <w:bCs/>
                <w:color w:val="000000" w:themeColor="text1"/>
                <w:sz w:val="16"/>
                <w:szCs w:val="16"/>
              </w:rPr>
              <w:t xml:space="preserve">, </w:t>
            </w:r>
            <w:r w:rsidRPr="00A02BE3">
              <w:rPr>
                <w:bCs/>
                <w:color w:val="000000" w:themeColor="text1"/>
                <w:sz w:val="16"/>
                <w:szCs w:val="16"/>
              </w:rPr>
              <w:t>Cell</w:t>
            </w:r>
            <w:r w:rsidRPr="00A02BE3">
              <w:rPr>
                <w:rFonts w:hint="eastAsia"/>
                <w:bCs/>
                <w:color w:val="000000" w:themeColor="text1"/>
                <w:sz w:val="16"/>
                <w:szCs w:val="16"/>
              </w:rPr>
              <w:t xml:space="preserve"> and their sub-journals with high IF</w:t>
            </w:r>
            <w:r w:rsidRPr="00A02BE3">
              <w:rPr>
                <w:rFonts w:hint="eastAsia"/>
                <w:bCs/>
                <w:color w:val="000000" w:themeColor="text1"/>
                <w:sz w:val="16"/>
                <w:szCs w:val="16"/>
              </w:rPr>
              <w:t>（</w:t>
            </w:r>
            <w:r w:rsidRPr="00A02BE3">
              <w:rPr>
                <w:bCs/>
                <w:color w:val="000000" w:themeColor="text1"/>
                <w:sz w:val="15"/>
                <w:szCs w:val="15"/>
              </w:rPr>
              <w:t>first-author or correspondence-author</w:t>
            </w:r>
            <w:r w:rsidRPr="00A02BE3">
              <w:rPr>
                <w:rFonts w:hint="eastAsia"/>
                <w:bCs/>
                <w:color w:val="000000" w:themeColor="text1"/>
                <w:sz w:val="15"/>
                <w:szCs w:val="15"/>
              </w:rPr>
              <w:t xml:space="preserve"> paper</w:t>
            </w:r>
            <w:r w:rsidRPr="00A02BE3">
              <w:rPr>
                <w:rFonts w:hint="eastAsia"/>
                <w:bCs/>
                <w:color w:val="000000" w:themeColor="text1"/>
                <w:sz w:val="15"/>
                <w:szCs w:val="15"/>
              </w:rPr>
              <w:t>）</w:t>
            </w:r>
          </w:p>
        </w:tc>
        <w:tc>
          <w:tcPr>
            <w:tcW w:w="1574" w:type="dxa"/>
            <w:vMerge w:val="restart"/>
            <w:tcBorders>
              <w:top w:val="single" w:sz="4" w:space="0" w:color="auto"/>
              <w:left w:val="single" w:sz="4" w:space="0" w:color="auto"/>
              <w:right w:val="double" w:sz="4" w:space="0" w:color="auto"/>
            </w:tcBorders>
            <w:shd w:val="clear" w:color="auto" w:fill="FFFFFF"/>
            <w:vAlign w:val="center"/>
          </w:tcPr>
          <w:p w:rsidR="007F5389" w:rsidRPr="00A02BE3" w:rsidRDefault="007F5389" w:rsidP="007F5389">
            <w:pPr>
              <w:spacing w:line="200" w:lineRule="exact"/>
              <w:jc w:val="left"/>
              <w:rPr>
                <w:color w:val="000000" w:themeColor="text1"/>
                <w:sz w:val="15"/>
                <w:szCs w:val="15"/>
              </w:rPr>
            </w:pPr>
            <w:r w:rsidRPr="00A02BE3">
              <w:rPr>
                <w:rFonts w:hint="eastAsia"/>
                <w:b/>
                <w:bCs/>
                <w:color w:val="000000" w:themeColor="text1"/>
                <w:sz w:val="20"/>
                <w:szCs w:val="20"/>
              </w:rPr>
              <w:t>本专业领域权威期刊论文</w:t>
            </w:r>
            <w:r w:rsidRPr="00A02BE3">
              <w:rPr>
                <w:rFonts w:hint="eastAsia"/>
                <w:bCs/>
                <w:color w:val="000000" w:themeColor="text1"/>
                <w:sz w:val="16"/>
                <w:szCs w:val="16"/>
              </w:rPr>
              <w:t>（</w:t>
            </w:r>
            <w:r w:rsidRPr="00A02BE3">
              <w:rPr>
                <w:color w:val="000000" w:themeColor="text1"/>
                <w:sz w:val="15"/>
                <w:szCs w:val="15"/>
              </w:rPr>
              <w:t>通讯作者</w:t>
            </w:r>
            <w:r w:rsidRPr="00A02BE3">
              <w:rPr>
                <w:rFonts w:hint="eastAsia"/>
                <w:color w:val="000000" w:themeColor="text1"/>
                <w:sz w:val="15"/>
                <w:szCs w:val="15"/>
              </w:rPr>
              <w:t>）</w:t>
            </w:r>
          </w:p>
          <w:p w:rsidR="007F5389" w:rsidRPr="00A02BE3" w:rsidRDefault="007F5389" w:rsidP="007F5389">
            <w:pPr>
              <w:spacing w:line="200" w:lineRule="exact"/>
              <w:jc w:val="left"/>
              <w:rPr>
                <w:b/>
                <w:bCs/>
                <w:color w:val="000000" w:themeColor="text1"/>
                <w:sz w:val="16"/>
                <w:szCs w:val="16"/>
              </w:rPr>
            </w:pPr>
            <w:r w:rsidRPr="00A02BE3">
              <w:rPr>
                <w:rFonts w:hint="eastAsia"/>
                <w:bCs/>
                <w:color w:val="000000" w:themeColor="text1"/>
                <w:sz w:val="16"/>
                <w:szCs w:val="16"/>
              </w:rPr>
              <w:t>Authority journals in the field (</w:t>
            </w:r>
            <w:r w:rsidRPr="00A02BE3">
              <w:rPr>
                <w:bCs/>
                <w:color w:val="000000" w:themeColor="text1"/>
                <w:sz w:val="15"/>
                <w:szCs w:val="15"/>
              </w:rPr>
              <w:t>correspondence-author</w:t>
            </w:r>
            <w:r w:rsidRPr="00A02BE3">
              <w:rPr>
                <w:rFonts w:hint="eastAsia"/>
                <w:bCs/>
                <w:color w:val="000000" w:themeColor="text1"/>
                <w:sz w:val="15"/>
                <w:szCs w:val="15"/>
              </w:rPr>
              <w:t xml:space="preserve"> paper</w:t>
            </w:r>
            <w:r w:rsidRPr="00A02BE3">
              <w:rPr>
                <w:rFonts w:hint="eastAsia"/>
                <w:bCs/>
                <w:color w:val="000000" w:themeColor="text1"/>
                <w:sz w:val="15"/>
                <w:szCs w:val="15"/>
              </w:rPr>
              <w:t>）</w:t>
            </w:r>
          </w:p>
        </w:tc>
        <w:tc>
          <w:tcPr>
            <w:tcW w:w="2512" w:type="dxa"/>
            <w:gridSpan w:val="2"/>
            <w:tcBorders>
              <w:top w:val="single" w:sz="4" w:space="0" w:color="auto"/>
              <w:left w:val="double" w:sz="4" w:space="0" w:color="auto"/>
              <w:bottom w:val="nil"/>
              <w:right w:val="double" w:sz="4" w:space="0" w:color="auto"/>
            </w:tcBorders>
            <w:shd w:val="clear" w:color="auto" w:fill="FFFFFF"/>
            <w:vAlign w:val="center"/>
          </w:tcPr>
          <w:p w:rsidR="007F5389" w:rsidRPr="00A02BE3" w:rsidRDefault="007F5389" w:rsidP="00D444B2">
            <w:pPr>
              <w:spacing w:line="180" w:lineRule="exact"/>
              <w:jc w:val="center"/>
              <w:rPr>
                <w:b/>
                <w:bCs/>
                <w:color w:val="000000" w:themeColor="text1"/>
                <w:sz w:val="15"/>
                <w:szCs w:val="15"/>
              </w:rPr>
            </w:pPr>
            <w:r w:rsidRPr="00A02BE3">
              <w:rPr>
                <w:b/>
                <w:bCs/>
                <w:color w:val="000000" w:themeColor="text1"/>
                <w:sz w:val="18"/>
                <w:szCs w:val="18"/>
              </w:rPr>
              <w:t>所属一级学科（及交叉学科）的权威期刊（即影响因子最高的</w:t>
            </w:r>
            <w:r w:rsidRPr="00A02BE3">
              <w:rPr>
                <w:b/>
                <w:bCs/>
                <w:color w:val="000000" w:themeColor="text1"/>
                <w:sz w:val="18"/>
                <w:szCs w:val="18"/>
              </w:rPr>
              <w:t>1-3</w:t>
            </w:r>
            <w:r w:rsidRPr="00A02BE3">
              <w:rPr>
                <w:b/>
                <w:bCs/>
                <w:color w:val="000000" w:themeColor="text1"/>
                <w:sz w:val="18"/>
                <w:szCs w:val="18"/>
              </w:rPr>
              <w:t>种期刊）</w:t>
            </w:r>
            <w:r w:rsidRPr="00A02BE3">
              <w:rPr>
                <w:rFonts w:hint="eastAsia"/>
                <w:b/>
                <w:bCs/>
                <w:color w:val="000000" w:themeColor="text1"/>
                <w:sz w:val="18"/>
                <w:szCs w:val="18"/>
              </w:rPr>
              <w:t>论文</w:t>
            </w:r>
            <w:r w:rsidRPr="00A02BE3">
              <w:rPr>
                <w:rFonts w:hint="eastAsia"/>
                <w:bCs/>
                <w:color w:val="000000" w:themeColor="text1"/>
                <w:sz w:val="16"/>
                <w:szCs w:val="16"/>
              </w:rPr>
              <w:t>（</w:t>
            </w:r>
            <w:r w:rsidRPr="00A02BE3">
              <w:rPr>
                <w:color w:val="000000" w:themeColor="text1"/>
                <w:sz w:val="15"/>
                <w:szCs w:val="15"/>
              </w:rPr>
              <w:t>第一或通讯作者</w:t>
            </w:r>
            <w:r w:rsidRPr="00A02BE3">
              <w:rPr>
                <w:rFonts w:hint="eastAsia"/>
                <w:color w:val="000000" w:themeColor="text1"/>
                <w:sz w:val="15"/>
                <w:szCs w:val="15"/>
              </w:rPr>
              <w:t>）</w:t>
            </w:r>
            <w:r w:rsidRPr="00A02BE3">
              <w:rPr>
                <w:rFonts w:hint="eastAsia"/>
                <w:bCs/>
                <w:color w:val="000000" w:themeColor="text1"/>
                <w:sz w:val="16"/>
                <w:szCs w:val="16"/>
              </w:rPr>
              <w:t>Authority journals (one to three kinds of journal with highest IF ) in the first-level discipline or inter-disciplines of the field</w:t>
            </w:r>
            <w:r w:rsidRPr="00A02BE3">
              <w:rPr>
                <w:rFonts w:hint="eastAsia"/>
                <w:bCs/>
                <w:color w:val="000000" w:themeColor="text1"/>
                <w:sz w:val="15"/>
                <w:szCs w:val="15"/>
              </w:rPr>
              <w:t>（</w:t>
            </w:r>
            <w:r w:rsidRPr="00A02BE3">
              <w:rPr>
                <w:bCs/>
                <w:color w:val="000000" w:themeColor="text1"/>
                <w:sz w:val="15"/>
                <w:szCs w:val="15"/>
              </w:rPr>
              <w:t>first-author or correspondence-author</w:t>
            </w:r>
            <w:r w:rsidRPr="00A02BE3">
              <w:rPr>
                <w:rFonts w:hint="eastAsia"/>
                <w:bCs/>
                <w:color w:val="000000" w:themeColor="text1"/>
                <w:sz w:val="15"/>
                <w:szCs w:val="15"/>
              </w:rPr>
              <w:t xml:space="preserve"> paper</w:t>
            </w:r>
            <w:r w:rsidRPr="00A02BE3">
              <w:rPr>
                <w:rFonts w:hint="eastAsia"/>
                <w:bCs/>
                <w:color w:val="000000" w:themeColor="text1"/>
                <w:sz w:val="15"/>
                <w:szCs w:val="15"/>
              </w:rPr>
              <w:t>）</w:t>
            </w:r>
          </w:p>
        </w:tc>
        <w:tc>
          <w:tcPr>
            <w:tcW w:w="2554" w:type="dxa"/>
            <w:gridSpan w:val="3"/>
            <w:tcBorders>
              <w:top w:val="single" w:sz="4" w:space="0" w:color="auto"/>
              <w:left w:val="double" w:sz="4" w:space="0" w:color="auto"/>
              <w:bottom w:val="nil"/>
            </w:tcBorders>
            <w:shd w:val="clear" w:color="auto" w:fill="FFFFFF"/>
            <w:vAlign w:val="center"/>
          </w:tcPr>
          <w:p w:rsidR="007F5389" w:rsidRPr="00A02BE3" w:rsidRDefault="007F5389" w:rsidP="00D444B2">
            <w:pPr>
              <w:spacing w:line="200" w:lineRule="exact"/>
              <w:jc w:val="center"/>
              <w:rPr>
                <w:b/>
                <w:bCs/>
                <w:color w:val="000000" w:themeColor="text1"/>
                <w:sz w:val="16"/>
                <w:szCs w:val="16"/>
              </w:rPr>
            </w:pPr>
            <w:r w:rsidRPr="00A02BE3">
              <w:rPr>
                <w:b/>
                <w:bCs/>
                <w:color w:val="000000" w:themeColor="text1"/>
                <w:sz w:val="20"/>
                <w:szCs w:val="20"/>
              </w:rPr>
              <w:t>收录为</w:t>
            </w:r>
            <w:r w:rsidRPr="00A02BE3">
              <w:rPr>
                <w:b/>
                <w:bCs/>
                <w:color w:val="000000" w:themeColor="text1"/>
                <w:sz w:val="20"/>
                <w:szCs w:val="20"/>
              </w:rPr>
              <w:t>ESI</w:t>
            </w:r>
            <w:r w:rsidRPr="00A02BE3">
              <w:rPr>
                <w:b/>
                <w:bCs/>
                <w:color w:val="000000" w:themeColor="text1"/>
                <w:sz w:val="20"/>
                <w:szCs w:val="20"/>
              </w:rPr>
              <w:t>的</w:t>
            </w:r>
            <w:r w:rsidRPr="00A02BE3">
              <w:rPr>
                <w:b/>
                <w:bCs/>
                <w:color w:val="000000" w:themeColor="text1"/>
                <w:sz w:val="20"/>
                <w:szCs w:val="20"/>
              </w:rPr>
              <w:t>Top Paper</w:t>
            </w:r>
            <w:r w:rsidRPr="00A02BE3">
              <w:rPr>
                <w:rFonts w:hint="eastAsia"/>
                <w:b/>
                <w:bCs/>
                <w:color w:val="000000" w:themeColor="text1"/>
                <w:sz w:val="20"/>
                <w:szCs w:val="20"/>
              </w:rPr>
              <w:t>论文</w:t>
            </w:r>
            <w:r w:rsidRPr="00A02BE3">
              <w:rPr>
                <w:rFonts w:hint="eastAsia"/>
                <w:bCs/>
                <w:color w:val="000000" w:themeColor="text1"/>
                <w:sz w:val="16"/>
                <w:szCs w:val="16"/>
              </w:rPr>
              <w:t>（</w:t>
            </w:r>
            <w:r w:rsidRPr="00A02BE3">
              <w:rPr>
                <w:color w:val="000000" w:themeColor="text1"/>
                <w:sz w:val="15"/>
                <w:szCs w:val="15"/>
              </w:rPr>
              <w:t>第一或通讯作者</w:t>
            </w:r>
            <w:r w:rsidRPr="00A02BE3">
              <w:rPr>
                <w:rFonts w:hint="eastAsia"/>
                <w:color w:val="000000" w:themeColor="text1"/>
                <w:sz w:val="15"/>
                <w:szCs w:val="15"/>
              </w:rPr>
              <w:t>）</w:t>
            </w:r>
          </w:p>
          <w:p w:rsidR="007F5389" w:rsidRPr="00A02BE3" w:rsidRDefault="007F5389" w:rsidP="00D444B2">
            <w:pPr>
              <w:spacing w:line="200" w:lineRule="exact"/>
              <w:jc w:val="center"/>
              <w:rPr>
                <w:bCs/>
                <w:color w:val="000000" w:themeColor="text1"/>
                <w:sz w:val="16"/>
                <w:szCs w:val="16"/>
              </w:rPr>
            </w:pPr>
            <w:r w:rsidRPr="00A02BE3">
              <w:rPr>
                <w:rFonts w:hint="eastAsia"/>
                <w:bCs/>
                <w:color w:val="000000" w:themeColor="text1"/>
                <w:sz w:val="16"/>
                <w:szCs w:val="16"/>
              </w:rPr>
              <w:t>Selected as Top Paper of ESI</w:t>
            </w:r>
            <w:r w:rsidRPr="00A02BE3">
              <w:rPr>
                <w:rFonts w:hint="eastAsia"/>
                <w:bCs/>
                <w:color w:val="000000" w:themeColor="text1"/>
                <w:sz w:val="15"/>
                <w:szCs w:val="15"/>
              </w:rPr>
              <w:t>（</w:t>
            </w:r>
            <w:r w:rsidRPr="00A02BE3">
              <w:rPr>
                <w:bCs/>
                <w:color w:val="000000" w:themeColor="text1"/>
                <w:sz w:val="15"/>
                <w:szCs w:val="15"/>
              </w:rPr>
              <w:t>first-author or correspondence-author</w:t>
            </w:r>
            <w:r w:rsidRPr="00A02BE3">
              <w:rPr>
                <w:rFonts w:hint="eastAsia"/>
                <w:bCs/>
                <w:color w:val="000000" w:themeColor="text1"/>
                <w:sz w:val="15"/>
                <w:szCs w:val="15"/>
              </w:rPr>
              <w:t xml:space="preserve"> paper</w:t>
            </w:r>
            <w:r w:rsidRPr="00A02BE3">
              <w:rPr>
                <w:rFonts w:hint="eastAsia"/>
                <w:bCs/>
                <w:color w:val="000000" w:themeColor="text1"/>
                <w:sz w:val="15"/>
                <w:szCs w:val="15"/>
              </w:rPr>
              <w:t>）</w:t>
            </w:r>
          </w:p>
        </w:tc>
      </w:tr>
      <w:tr w:rsidR="00B5320D" w:rsidRPr="00A02BE3" w:rsidTr="004E3BAE">
        <w:trPr>
          <w:cantSplit/>
          <w:trHeight w:val="900"/>
        </w:trPr>
        <w:tc>
          <w:tcPr>
            <w:tcW w:w="444" w:type="dxa"/>
            <w:vMerge/>
            <w:tcBorders>
              <w:right w:val="single" w:sz="4" w:space="0" w:color="auto"/>
            </w:tcBorders>
            <w:shd w:val="clear" w:color="auto" w:fill="FFFFFF"/>
            <w:vAlign w:val="center"/>
          </w:tcPr>
          <w:p w:rsidR="00B5320D" w:rsidRPr="00A02BE3" w:rsidRDefault="00B5320D" w:rsidP="00AB1C8D">
            <w:pPr>
              <w:jc w:val="center"/>
              <w:rPr>
                <w:bCs/>
                <w:color w:val="000000" w:themeColor="text1"/>
                <w:sz w:val="20"/>
                <w:szCs w:val="20"/>
              </w:rPr>
            </w:pPr>
          </w:p>
        </w:tc>
        <w:tc>
          <w:tcPr>
            <w:tcW w:w="1705" w:type="dxa"/>
            <w:vMerge/>
            <w:tcBorders>
              <w:left w:val="single" w:sz="4" w:space="0" w:color="auto"/>
            </w:tcBorders>
            <w:shd w:val="clear" w:color="auto" w:fill="FFFFFF"/>
            <w:vAlign w:val="center"/>
          </w:tcPr>
          <w:p w:rsidR="00B5320D" w:rsidRPr="00A02BE3" w:rsidRDefault="00B5320D" w:rsidP="004E73EE">
            <w:pPr>
              <w:spacing w:line="200" w:lineRule="exact"/>
              <w:jc w:val="center"/>
              <w:rPr>
                <w:b/>
                <w:bCs/>
                <w:color w:val="000000" w:themeColor="text1"/>
                <w:sz w:val="18"/>
                <w:szCs w:val="18"/>
              </w:rPr>
            </w:pPr>
          </w:p>
        </w:tc>
        <w:tc>
          <w:tcPr>
            <w:tcW w:w="1574" w:type="dxa"/>
            <w:vMerge/>
            <w:tcBorders>
              <w:left w:val="single" w:sz="4" w:space="0" w:color="auto"/>
              <w:bottom w:val="single" w:sz="4" w:space="0" w:color="auto"/>
              <w:right w:val="double" w:sz="4" w:space="0" w:color="auto"/>
            </w:tcBorders>
            <w:shd w:val="clear" w:color="auto" w:fill="FFFFFF"/>
            <w:vAlign w:val="center"/>
          </w:tcPr>
          <w:p w:rsidR="00B5320D" w:rsidRPr="00A02BE3" w:rsidRDefault="00B5320D" w:rsidP="007F5389">
            <w:pPr>
              <w:spacing w:line="200" w:lineRule="exact"/>
              <w:jc w:val="left"/>
              <w:rPr>
                <w:b/>
                <w:bCs/>
                <w:color w:val="000000" w:themeColor="text1"/>
                <w:sz w:val="20"/>
                <w:szCs w:val="20"/>
              </w:rPr>
            </w:pPr>
          </w:p>
        </w:tc>
        <w:tc>
          <w:tcPr>
            <w:tcW w:w="692" w:type="dxa"/>
            <w:tcBorders>
              <w:top w:val="nil"/>
              <w:left w:val="double" w:sz="4" w:space="0" w:color="auto"/>
              <w:bottom w:val="single" w:sz="4" w:space="0" w:color="auto"/>
              <w:right w:val="single" w:sz="4" w:space="0" w:color="auto"/>
            </w:tcBorders>
            <w:shd w:val="clear" w:color="auto" w:fill="FFFFFF"/>
            <w:vAlign w:val="center"/>
          </w:tcPr>
          <w:p w:rsidR="00B5320D" w:rsidRPr="00A02BE3" w:rsidRDefault="00B5320D" w:rsidP="00FE3DEC">
            <w:pPr>
              <w:spacing w:line="200" w:lineRule="exact"/>
              <w:jc w:val="center"/>
              <w:rPr>
                <w:rFonts w:eastAsiaTheme="minorEastAsia"/>
                <w:b/>
                <w:bCs/>
                <w:color w:val="000000" w:themeColor="text1"/>
                <w:sz w:val="20"/>
                <w:szCs w:val="20"/>
              </w:rPr>
            </w:pPr>
            <w:r w:rsidRPr="00A02BE3">
              <w:rPr>
                <w:rFonts w:eastAsiaTheme="minorEastAsia" w:hint="eastAsia"/>
                <w:b/>
                <w:bCs/>
                <w:color w:val="000000" w:themeColor="text1"/>
                <w:sz w:val="20"/>
                <w:szCs w:val="20"/>
              </w:rPr>
              <w:t>总数</w:t>
            </w:r>
          </w:p>
          <w:p w:rsidR="00B5320D" w:rsidRPr="00A02BE3" w:rsidRDefault="00B5320D" w:rsidP="00FE3DEC">
            <w:pPr>
              <w:spacing w:line="180" w:lineRule="exact"/>
              <w:jc w:val="center"/>
              <w:rPr>
                <w:b/>
                <w:bCs/>
                <w:color w:val="000000" w:themeColor="text1"/>
                <w:sz w:val="18"/>
                <w:szCs w:val="18"/>
              </w:rPr>
            </w:pPr>
            <w:r w:rsidRPr="00A02BE3">
              <w:rPr>
                <w:rFonts w:eastAsiaTheme="minorEastAsia" w:hint="eastAsia"/>
                <w:b/>
                <w:bCs/>
                <w:color w:val="000000" w:themeColor="text1"/>
                <w:sz w:val="20"/>
                <w:szCs w:val="20"/>
              </w:rPr>
              <w:t>Total</w:t>
            </w:r>
          </w:p>
        </w:tc>
        <w:tc>
          <w:tcPr>
            <w:tcW w:w="1820" w:type="dxa"/>
            <w:tcBorders>
              <w:top w:val="single" w:sz="4" w:space="0" w:color="auto"/>
              <w:left w:val="single" w:sz="4" w:space="0" w:color="auto"/>
              <w:bottom w:val="single" w:sz="4" w:space="0" w:color="auto"/>
              <w:right w:val="double" w:sz="4" w:space="0" w:color="auto"/>
            </w:tcBorders>
            <w:shd w:val="clear" w:color="auto" w:fill="FFFFFF"/>
            <w:vAlign w:val="center"/>
          </w:tcPr>
          <w:p w:rsidR="00B5320D" w:rsidRPr="00A02BE3" w:rsidRDefault="00B5320D" w:rsidP="00DC2014">
            <w:pPr>
              <w:spacing w:line="180" w:lineRule="exact"/>
              <w:jc w:val="center"/>
              <w:rPr>
                <w:b/>
                <w:bCs/>
                <w:color w:val="000000" w:themeColor="text1"/>
                <w:sz w:val="18"/>
                <w:szCs w:val="18"/>
              </w:rPr>
            </w:pPr>
            <w:r w:rsidRPr="00A02BE3">
              <w:rPr>
                <w:rFonts w:hint="eastAsia"/>
                <w:b/>
                <w:color w:val="000000" w:themeColor="text1"/>
                <w:sz w:val="18"/>
                <w:szCs w:val="18"/>
              </w:rPr>
              <w:t>通讯作者且作者单位为中山大学论文</w:t>
            </w:r>
            <w:r w:rsidRPr="00A02BE3">
              <w:rPr>
                <w:bCs/>
                <w:color w:val="000000" w:themeColor="text1"/>
                <w:sz w:val="15"/>
                <w:szCs w:val="15"/>
              </w:rPr>
              <w:t>correspondence-author</w:t>
            </w:r>
            <w:r w:rsidRPr="00A02BE3">
              <w:rPr>
                <w:rFonts w:hint="eastAsia"/>
                <w:bCs/>
                <w:color w:val="000000" w:themeColor="text1"/>
                <w:sz w:val="15"/>
                <w:szCs w:val="15"/>
              </w:rPr>
              <w:t xml:space="preserve"> and author</w:t>
            </w:r>
            <w:r w:rsidRPr="00A02BE3">
              <w:rPr>
                <w:bCs/>
                <w:color w:val="000000" w:themeColor="text1"/>
                <w:sz w:val="15"/>
                <w:szCs w:val="15"/>
              </w:rPr>
              <w:t>’</w:t>
            </w:r>
            <w:r w:rsidRPr="00A02BE3">
              <w:rPr>
                <w:rFonts w:hint="eastAsia"/>
                <w:bCs/>
                <w:color w:val="000000" w:themeColor="text1"/>
                <w:sz w:val="15"/>
                <w:szCs w:val="15"/>
              </w:rPr>
              <w:t>s work institution is SYSU</w:t>
            </w:r>
          </w:p>
        </w:tc>
        <w:tc>
          <w:tcPr>
            <w:tcW w:w="654" w:type="dxa"/>
            <w:gridSpan w:val="2"/>
            <w:tcBorders>
              <w:top w:val="nil"/>
              <w:left w:val="double" w:sz="4" w:space="0" w:color="auto"/>
              <w:bottom w:val="single" w:sz="4" w:space="0" w:color="auto"/>
              <w:right w:val="single" w:sz="4" w:space="0" w:color="auto"/>
            </w:tcBorders>
            <w:shd w:val="clear" w:color="auto" w:fill="FFFFFF"/>
            <w:vAlign w:val="center"/>
          </w:tcPr>
          <w:p w:rsidR="00B5320D" w:rsidRPr="00A02BE3" w:rsidRDefault="00B5320D" w:rsidP="00B5320D">
            <w:pPr>
              <w:spacing w:line="200" w:lineRule="exact"/>
              <w:jc w:val="center"/>
              <w:rPr>
                <w:rFonts w:eastAsiaTheme="minorEastAsia"/>
                <w:b/>
                <w:bCs/>
                <w:color w:val="000000" w:themeColor="text1"/>
                <w:sz w:val="20"/>
                <w:szCs w:val="20"/>
              </w:rPr>
            </w:pPr>
            <w:r w:rsidRPr="00A02BE3">
              <w:rPr>
                <w:rFonts w:eastAsiaTheme="minorEastAsia" w:hint="eastAsia"/>
                <w:b/>
                <w:bCs/>
                <w:color w:val="000000" w:themeColor="text1"/>
                <w:sz w:val="20"/>
                <w:szCs w:val="20"/>
              </w:rPr>
              <w:t>总数</w:t>
            </w:r>
          </w:p>
          <w:p w:rsidR="00B5320D" w:rsidRPr="00A02BE3" w:rsidRDefault="00B5320D" w:rsidP="00B5320D">
            <w:pPr>
              <w:spacing w:line="200" w:lineRule="exact"/>
              <w:jc w:val="center"/>
              <w:rPr>
                <w:b/>
                <w:bCs/>
                <w:color w:val="000000" w:themeColor="text1"/>
                <w:sz w:val="20"/>
                <w:szCs w:val="20"/>
              </w:rPr>
            </w:pPr>
            <w:r w:rsidRPr="00A02BE3">
              <w:rPr>
                <w:rFonts w:eastAsiaTheme="minorEastAsia" w:hint="eastAsia"/>
                <w:b/>
                <w:bCs/>
                <w:color w:val="000000" w:themeColor="text1"/>
                <w:sz w:val="20"/>
                <w:szCs w:val="20"/>
              </w:rPr>
              <w:t>Total</w:t>
            </w:r>
          </w:p>
        </w:tc>
        <w:tc>
          <w:tcPr>
            <w:tcW w:w="1900" w:type="dxa"/>
            <w:tcBorders>
              <w:left w:val="single" w:sz="4" w:space="0" w:color="auto"/>
              <w:bottom w:val="single" w:sz="4" w:space="0" w:color="auto"/>
            </w:tcBorders>
            <w:shd w:val="clear" w:color="auto" w:fill="FFFFFF"/>
            <w:vAlign w:val="center"/>
          </w:tcPr>
          <w:p w:rsidR="00B5320D" w:rsidRPr="00A02BE3" w:rsidRDefault="00B5320D" w:rsidP="00D444B2">
            <w:pPr>
              <w:spacing w:line="200" w:lineRule="exact"/>
              <w:jc w:val="center"/>
              <w:rPr>
                <w:b/>
                <w:bCs/>
                <w:color w:val="000000" w:themeColor="text1"/>
                <w:sz w:val="20"/>
                <w:szCs w:val="20"/>
              </w:rPr>
            </w:pPr>
            <w:r w:rsidRPr="00A02BE3">
              <w:rPr>
                <w:rFonts w:hint="eastAsia"/>
                <w:b/>
                <w:color w:val="000000" w:themeColor="text1"/>
                <w:sz w:val="18"/>
                <w:szCs w:val="18"/>
              </w:rPr>
              <w:t>通讯作者且作者单位为中山大学论文</w:t>
            </w:r>
            <w:r w:rsidRPr="00A02BE3">
              <w:rPr>
                <w:bCs/>
                <w:color w:val="000000" w:themeColor="text1"/>
                <w:sz w:val="15"/>
                <w:szCs w:val="15"/>
              </w:rPr>
              <w:t>correspondence-author</w:t>
            </w:r>
            <w:r w:rsidRPr="00A02BE3">
              <w:rPr>
                <w:rFonts w:hint="eastAsia"/>
                <w:bCs/>
                <w:color w:val="000000" w:themeColor="text1"/>
                <w:sz w:val="15"/>
                <w:szCs w:val="15"/>
              </w:rPr>
              <w:t xml:space="preserve"> and author</w:t>
            </w:r>
            <w:r w:rsidRPr="00A02BE3">
              <w:rPr>
                <w:bCs/>
                <w:color w:val="000000" w:themeColor="text1"/>
                <w:sz w:val="15"/>
                <w:szCs w:val="15"/>
              </w:rPr>
              <w:t>’</w:t>
            </w:r>
            <w:r w:rsidRPr="00A02BE3">
              <w:rPr>
                <w:rFonts w:hint="eastAsia"/>
                <w:bCs/>
                <w:color w:val="000000" w:themeColor="text1"/>
                <w:sz w:val="15"/>
                <w:szCs w:val="15"/>
              </w:rPr>
              <w:t>s work institution is SYSU</w:t>
            </w:r>
          </w:p>
        </w:tc>
      </w:tr>
      <w:tr w:rsidR="001E2C82" w:rsidRPr="00A02BE3" w:rsidTr="004E3BAE">
        <w:trPr>
          <w:cantSplit/>
          <w:trHeight w:val="455"/>
        </w:trPr>
        <w:tc>
          <w:tcPr>
            <w:tcW w:w="444" w:type="dxa"/>
            <w:vMerge/>
            <w:tcBorders>
              <w:right w:val="single" w:sz="4" w:space="0" w:color="auto"/>
            </w:tcBorders>
            <w:shd w:val="clear" w:color="auto" w:fill="FFFFFF"/>
            <w:vAlign w:val="center"/>
          </w:tcPr>
          <w:p w:rsidR="001E2C82" w:rsidRPr="00A02BE3" w:rsidRDefault="001E2C82" w:rsidP="00AB1C8D">
            <w:pPr>
              <w:jc w:val="center"/>
              <w:rPr>
                <w:bCs/>
                <w:color w:val="000000" w:themeColor="text1"/>
                <w:sz w:val="20"/>
                <w:szCs w:val="20"/>
              </w:rPr>
            </w:pPr>
          </w:p>
        </w:tc>
        <w:tc>
          <w:tcPr>
            <w:tcW w:w="1705" w:type="dxa"/>
            <w:tcBorders>
              <w:left w:val="single" w:sz="4" w:space="0" w:color="auto"/>
              <w:bottom w:val="single" w:sz="4" w:space="0" w:color="auto"/>
            </w:tcBorders>
            <w:shd w:val="clear" w:color="auto" w:fill="FFFFFF"/>
            <w:vAlign w:val="center"/>
          </w:tcPr>
          <w:p w:rsidR="001E2C82" w:rsidRPr="00A02BE3" w:rsidRDefault="001E2C82" w:rsidP="00AB1C8D">
            <w:pPr>
              <w:jc w:val="center"/>
              <w:rPr>
                <w:bCs/>
                <w:color w:val="000000" w:themeColor="text1"/>
                <w:sz w:val="20"/>
                <w:szCs w:val="20"/>
              </w:rPr>
            </w:pPr>
          </w:p>
        </w:tc>
        <w:tc>
          <w:tcPr>
            <w:tcW w:w="1574" w:type="dxa"/>
            <w:tcBorders>
              <w:left w:val="single" w:sz="4" w:space="0" w:color="auto"/>
              <w:bottom w:val="single" w:sz="4" w:space="0" w:color="auto"/>
              <w:right w:val="double" w:sz="4" w:space="0" w:color="auto"/>
            </w:tcBorders>
            <w:shd w:val="clear" w:color="auto" w:fill="FFFFFF"/>
            <w:vAlign w:val="center"/>
          </w:tcPr>
          <w:p w:rsidR="001E2C82" w:rsidRPr="00A02BE3" w:rsidRDefault="001E2C82" w:rsidP="00AB1C8D">
            <w:pPr>
              <w:jc w:val="center"/>
              <w:rPr>
                <w:bCs/>
                <w:color w:val="000000" w:themeColor="text1"/>
                <w:sz w:val="20"/>
                <w:szCs w:val="20"/>
              </w:rPr>
            </w:pPr>
          </w:p>
        </w:tc>
        <w:tc>
          <w:tcPr>
            <w:tcW w:w="692" w:type="dxa"/>
            <w:tcBorders>
              <w:left w:val="double" w:sz="4" w:space="0" w:color="auto"/>
              <w:bottom w:val="single" w:sz="4" w:space="0" w:color="auto"/>
              <w:right w:val="single" w:sz="4" w:space="0" w:color="auto"/>
            </w:tcBorders>
            <w:shd w:val="clear" w:color="auto" w:fill="FFFFFF"/>
            <w:vAlign w:val="center"/>
          </w:tcPr>
          <w:p w:rsidR="001E2C82" w:rsidRPr="00A02BE3" w:rsidRDefault="001E2C82" w:rsidP="00AB1C8D">
            <w:pPr>
              <w:jc w:val="center"/>
              <w:rPr>
                <w:bCs/>
                <w:color w:val="000000" w:themeColor="text1"/>
                <w:sz w:val="20"/>
                <w:szCs w:val="20"/>
              </w:rPr>
            </w:pPr>
          </w:p>
        </w:tc>
        <w:tc>
          <w:tcPr>
            <w:tcW w:w="1820" w:type="dxa"/>
            <w:tcBorders>
              <w:left w:val="single" w:sz="4" w:space="0" w:color="auto"/>
              <w:bottom w:val="single" w:sz="4" w:space="0" w:color="auto"/>
              <w:right w:val="double" w:sz="4" w:space="0" w:color="auto"/>
            </w:tcBorders>
            <w:shd w:val="clear" w:color="auto" w:fill="FFFFFF"/>
            <w:vAlign w:val="center"/>
          </w:tcPr>
          <w:p w:rsidR="001E2C82" w:rsidRPr="00A02BE3" w:rsidRDefault="001E2C82" w:rsidP="00AB1C8D">
            <w:pPr>
              <w:jc w:val="center"/>
              <w:rPr>
                <w:bCs/>
                <w:color w:val="000000" w:themeColor="text1"/>
                <w:sz w:val="20"/>
                <w:szCs w:val="20"/>
              </w:rPr>
            </w:pPr>
          </w:p>
        </w:tc>
        <w:tc>
          <w:tcPr>
            <w:tcW w:w="654" w:type="dxa"/>
            <w:gridSpan w:val="2"/>
            <w:tcBorders>
              <w:left w:val="double" w:sz="4" w:space="0" w:color="auto"/>
              <w:bottom w:val="single" w:sz="4" w:space="0" w:color="auto"/>
              <w:right w:val="single" w:sz="4" w:space="0" w:color="auto"/>
            </w:tcBorders>
            <w:shd w:val="clear" w:color="auto" w:fill="FFFFFF"/>
            <w:vAlign w:val="center"/>
          </w:tcPr>
          <w:p w:rsidR="001E2C82" w:rsidRPr="00A02BE3" w:rsidRDefault="001E2C82" w:rsidP="00AB1C8D">
            <w:pPr>
              <w:jc w:val="center"/>
              <w:rPr>
                <w:bCs/>
                <w:color w:val="000000" w:themeColor="text1"/>
                <w:sz w:val="20"/>
                <w:szCs w:val="20"/>
              </w:rPr>
            </w:pPr>
          </w:p>
        </w:tc>
        <w:tc>
          <w:tcPr>
            <w:tcW w:w="1900" w:type="dxa"/>
            <w:tcBorders>
              <w:left w:val="single" w:sz="4" w:space="0" w:color="auto"/>
              <w:bottom w:val="single" w:sz="4" w:space="0" w:color="auto"/>
            </w:tcBorders>
            <w:shd w:val="clear" w:color="auto" w:fill="FFFFFF"/>
            <w:vAlign w:val="center"/>
          </w:tcPr>
          <w:p w:rsidR="001E2C82" w:rsidRPr="00A02BE3" w:rsidRDefault="001E2C82" w:rsidP="00AB1C8D">
            <w:pPr>
              <w:jc w:val="center"/>
              <w:rPr>
                <w:bCs/>
                <w:color w:val="000000" w:themeColor="text1"/>
                <w:sz w:val="20"/>
                <w:szCs w:val="20"/>
              </w:rPr>
            </w:pPr>
          </w:p>
        </w:tc>
      </w:tr>
      <w:tr w:rsidR="005217FA" w:rsidRPr="00A02BE3" w:rsidTr="004E3BAE">
        <w:trPr>
          <w:cantSplit/>
          <w:trHeight w:val="945"/>
        </w:trPr>
        <w:tc>
          <w:tcPr>
            <w:tcW w:w="8789" w:type="dxa"/>
            <w:gridSpan w:val="8"/>
            <w:shd w:val="clear" w:color="auto" w:fill="FFFFFF"/>
          </w:tcPr>
          <w:p w:rsidR="005217FA" w:rsidRPr="00A02BE3" w:rsidRDefault="005217FA" w:rsidP="005217FA">
            <w:pPr>
              <w:spacing w:line="276" w:lineRule="auto"/>
              <w:rPr>
                <w:color w:val="000000" w:themeColor="text1"/>
              </w:rPr>
            </w:pPr>
            <w:r w:rsidRPr="00A02BE3">
              <w:rPr>
                <w:rFonts w:hint="eastAsia"/>
                <w:color w:val="000000" w:themeColor="text1"/>
              </w:rPr>
              <w:t>所在单位审核人签名</w:t>
            </w:r>
            <w:r w:rsidRPr="00A02BE3">
              <w:rPr>
                <w:color w:val="000000" w:themeColor="text1"/>
                <w:szCs w:val="21"/>
              </w:rPr>
              <w:t>Reviewed by</w:t>
            </w:r>
            <w:r w:rsidRPr="00A02BE3">
              <w:rPr>
                <w:rFonts w:hint="eastAsia"/>
                <w:color w:val="000000" w:themeColor="text1"/>
                <w:szCs w:val="21"/>
              </w:rPr>
              <w:t xml:space="preserve"> (</w:t>
            </w:r>
            <w:r w:rsidRPr="00A02BE3">
              <w:rPr>
                <w:color w:val="000000" w:themeColor="text1"/>
                <w:szCs w:val="21"/>
              </w:rPr>
              <w:t>from the Department/ School</w:t>
            </w:r>
            <w:r w:rsidRPr="00A02BE3">
              <w:rPr>
                <w:rFonts w:hint="eastAsia"/>
                <w:color w:val="000000" w:themeColor="text1"/>
                <w:szCs w:val="21"/>
              </w:rPr>
              <w:t>)</w:t>
            </w:r>
            <w:r w:rsidRPr="00A02BE3">
              <w:rPr>
                <w:rFonts w:hint="eastAsia"/>
                <w:color w:val="000000" w:themeColor="text1"/>
              </w:rPr>
              <w:t>：</w:t>
            </w:r>
          </w:p>
          <w:p w:rsidR="005217FA" w:rsidRPr="00A02BE3" w:rsidRDefault="005217FA" w:rsidP="005217FA">
            <w:pPr>
              <w:spacing w:line="360" w:lineRule="auto"/>
              <w:ind w:firstLineChars="50" w:firstLine="105"/>
              <w:rPr>
                <w:color w:val="000000" w:themeColor="text1"/>
                <w:szCs w:val="21"/>
              </w:rPr>
            </w:pPr>
            <w:r w:rsidRPr="00A02BE3">
              <w:rPr>
                <w:color w:val="000000" w:themeColor="text1"/>
                <w:szCs w:val="21"/>
              </w:rPr>
              <w:t>单位（公章）</w:t>
            </w:r>
            <w:r w:rsidRPr="00A02BE3">
              <w:rPr>
                <w:rFonts w:hint="eastAsia"/>
                <w:color w:val="000000" w:themeColor="text1"/>
                <w:szCs w:val="21"/>
              </w:rPr>
              <w:t>Official Seal</w:t>
            </w:r>
            <w:r w:rsidRPr="00A02BE3">
              <w:rPr>
                <w:color w:val="000000" w:themeColor="text1"/>
                <w:szCs w:val="21"/>
              </w:rPr>
              <w:t>：年月日</w:t>
            </w:r>
            <w:r w:rsidRPr="00A02BE3">
              <w:rPr>
                <w:color w:val="000000" w:themeColor="text1"/>
                <w:szCs w:val="21"/>
              </w:rPr>
              <w:t xml:space="preserve"> Y/M/D</w:t>
            </w:r>
          </w:p>
          <w:p w:rsidR="005217FA" w:rsidRPr="00A02BE3" w:rsidRDefault="005217FA" w:rsidP="005217FA">
            <w:pPr>
              <w:spacing w:line="276" w:lineRule="auto"/>
              <w:ind w:firstLineChars="250" w:firstLine="525"/>
              <w:rPr>
                <w:color w:val="000000" w:themeColor="text1"/>
              </w:rPr>
            </w:pPr>
          </w:p>
          <w:p w:rsidR="005217FA" w:rsidRPr="00A02BE3" w:rsidRDefault="005217FA" w:rsidP="005217FA">
            <w:pPr>
              <w:spacing w:line="276" w:lineRule="auto"/>
              <w:rPr>
                <w:color w:val="000000" w:themeColor="text1"/>
              </w:rPr>
            </w:pPr>
            <w:r w:rsidRPr="00A02BE3">
              <w:rPr>
                <w:rFonts w:hint="eastAsia"/>
                <w:color w:val="000000" w:themeColor="text1"/>
              </w:rPr>
              <w:t>科研部门审核人签名</w:t>
            </w:r>
            <w:r w:rsidRPr="00A02BE3">
              <w:rPr>
                <w:color w:val="000000" w:themeColor="text1"/>
                <w:szCs w:val="21"/>
              </w:rPr>
              <w:t>Reviewed by</w:t>
            </w:r>
            <w:r w:rsidRPr="00A02BE3">
              <w:rPr>
                <w:rFonts w:hint="eastAsia"/>
                <w:color w:val="000000" w:themeColor="text1"/>
                <w:szCs w:val="21"/>
              </w:rPr>
              <w:t xml:space="preserve"> (</w:t>
            </w:r>
            <w:r w:rsidRPr="00A02BE3">
              <w:rPr>
                <w:color w:val="000000" w:themeColor="text1"/>
                <w:szCs w:val="21"/>
              </w:rPr>
              <w:t>from the Department</w:t>
            </w:r>
            <w:r w:rsidRPr="00A02BE3">
              <w:rPr>
                <w:rFonts w:hint="eastAsia"/>
                <w:color w:val="000000" w:themeColor="text1"/>
                <w:szCs w:val="21"/>
              </w:rPr>
              <w:t xml:space="preserve"> in Charge of Research Administration)</w:t>
            </w:r>
            <w:r w:rsidRPr="00A02BE3">
              <w:rPr>
                <w:rFonts w:hint="eastAsia"/>
                <w:color w:val="000000" w:themeColor="text1"/>
              </w:rPr>
              <w:t>：</w:t>
            </w:r>
          </w:p>
          <w:p w:rsidR="005217FA" w:rsidRPr="00A02BE3" w:rsidRDefault="005217FA" w:rsidP="005217FA">
            <w:pPr>
              <w:spacing w:line="360" w:lineRule="auto"/>
              <w:ind w:firstLineChars="50" w:firstLine="105"/>
              <w:rPr>
                <w:color w:val="000000" w:themeColor="text1"/>
              </w:rPr>
            </w:pPr>
            <w:r w:rsidRPr="00A02BE3">
              <w:rPr>
                <w:color w:val="000000" w:themeColor="text1"/>
                <w:szCs w:val="21"/>
              </w:rPr>
              <w:t>单位（公章）</w:t>
            </w:r>
            <w:r w:rsidRPr="00A02BE3">
              <w:rPr>
                <w:rFonts w:hint="eastAsia"/>
                <w:color w:val="000000" w:themeColor="text1"/>
                <w:szCs w:val="21"/>
              </w:rPr>
              <w:t>Official Seal</w:t>
            </w:r>
            <w:r w:rsidRPr="00A02BE3">
              <w:rPr>
                <w:color w:val="000000" w:themeColor="text1"/>
                <w:szCs w:val="21"/>
              </w:rPr>
              <w:t>：年月日</w:t>
            </w:r>
            <w:r w:rsidRPr="00A02BE3">
              <w:rPr>
                <w:color w:val="000000" w:themeColor="text1"/>
                <w:szCs w:val="21"/>
              </w:rPr>
              <w:t xml:space="preserve"> Y/M/D</w:t>
            </w:r>
          </w:p>
        </w:tc>
      </w:tr>
    </w:tbl>
    <w:p w:rsidR="0047517C" w:rsidRPr="00A02BE3" w:rsidRDefault="0047517C">
      <w:pPr>
        <w:rPr>
          <w:b/>
          <w:bCs/>
          <w:color w:val="000000" w:themeColor="text1"/>
        </w:rPr>
      </w:pPr>
    </w:p>
    <w:p w:rsidR="0047517C" w:rsidRPr="00A02BE3" w:rsidRDefault="004E686B">
      <w:pPr>
        <w:rPr>
          <w:b/>
          <w:bCs/>
          <w:color w:val="000000" w:themeColor="text1"/>
        </w:rPr>
      </w:pPr>
      <w:r w:rsidRPr="00A02BE3">
        <w:rPr>
          <w:b/>
          <w:bCs/>
          <w:color w:val="000000" w:themeColor="text1"/>
        </w:rPr>
        <w:t>3</w:t>
      </w:r>
      <w:r w:rsidRPr="00A02BE3">
        <w:rPr>
          <w:b/>
          <w:bCs/>
          <w:color w:val="000000" w:themeColor="text1"/>
        </w:rPr>
        <w:t>．承担科研项目（不含校内项目）</w:t>
      </w:r>
      <w:r w:rsidRPr="00A02BE3">
        <w:rPr>
          <w:b/>
          <w:bCs/>
          <w:color w:val="000000" w:themeColor="text1"/>
        </w:rPr>
        <w:t>Research Grants (university</w:t>
      </w:r>
      <w:r w:rsidRPr="00A02BE3">
        <w:rPr>
          <w:rFonts w:hint="eastAsia"/>
          <w:b/>
          <w:bCs/>
          <w:color w:val="000000" w:themeColor="text1"/>
        </w:rPr>
        <w:t>-</w:t>
      </w:r>
      <w:r w:rsidRPr="00A02BE3">
        <w:rPr>
          <w:b/>
          <w:bCs/>
          <w:color w:val="000000" w:themeColor="text1"/>
        </w:rPr>
        <w:t>level grants not included)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704"/>
        <w:gridCol w:w="755"/>
        <w:gridCol w:w="1268"/>
        <w:gridCol w:w="500"/>
        <w:gridCol w:w="467"/>
        <w:gridCol w:w="1275"/>
        <w:gridCol w:w="941"/>
        <w:gridCol w:w="1275"/>
        <w:gridCol w:w="465"/>
        <w:gridCol w:w="709"/>
        <w:gridCol w:w="680"/>
        <w:gridCol w:w="28"/>
      </w:tblGrid>
      <w:tr w:rsidR="0047517C" w:rsidRPr="00A02BE3" w:rsidTr="004E3BAE">
        <w:trPr>
          <w:gridAfter w:val="1"/>
          <w:wAfter w:w="28" w:type="dxa"/>
          <w:trHeight w:val="1659"/>
        </w:trPr>
        <w:tc>
          <w:tcPr>
            <w:tcW w:w="704" w:type="dxa"/>
            <w:shd w:val="clear" w:color="auto" w:fill="FFFFFF"/>
            <w:vAlign w:val="center"/>
          </w:tcPr>
          <w:p w:rsidR="0047517C" w:rsidRPr="00A02BE3" w:rsidRDefault="004E686B">
            <w:pPr>
              <w:jc w:val="center"/>
              <w:rPr>
                <w:b/>
                <w:bCs/>
                <w:color w:val="000000" w:themeColor="text1"/>
              </w:rPr>
            </w:pPr>
            <w:r w:rsidRPr="00A02BE3">
              <w:rPr>
                <w:b/>
                <w:bCs/>
                <w:color w:val="000000" w:themeColor="text1"/>
              </w:rPr>
              <w:t>序号</w:t>
            </w:r>
            <w:r w:rsidRPr="00A02BE3">
              <w:rPr>
                <w:rFonts w:hint="eastAsia"/>
                <w:b/>
                <w:bCs/>
                <w:color w:val="000000" w:themeColor="text1"/>
              </w:rPr>
              <w:t>#</w:t>
            </w:r>
          </w:p>
        </w:tc>
        <w:tc>
          <w:tcPr>
            <w:tcW w:w="6946" w:type="dxa"/>
            <w:gridSpan w:val="8"/>
            <w:shd w:val="clear" w:color="auto" w:fill="FFFFFF"/>
            <w:vAlign w:val="center"/>
          </w:tcPr>
          <w:p w:rsidR="0047517C" w:rsidRPr="004E3BAE" w:rsidRDefault="004E686B">
            <w:pPr>
              <w:jc w:val="left"/>
              <w:rPr>
                <w:b/>
                <w:bCs/>
                <w:color w:val="000000" w:themeColor="text1"/>
                <w:spacing w:val="-4"/>
                <w:szCs w:val="21"/>
              </w:rPr>
            </w:pPr>
            <w:r w:rsidRPr="004E3BAE">
              <w:rPr>
                <w:b/>
                <w:bCs/>
                <w:color w:val="000000" w:themeColor="text1"/>
                <w:spacing w:val="-4"/>
                <w:szCs w:val="21"/>
              </w:rPr>
              <w:t>按项目来源及类型、项目名称、项目批准号、项目全部参加人员（注明主持人）、起止时间（注明计划完成时间、实际完成时间）、本人承担部分列出</w:t>
            </w:r>
          </w:p>
          <w:p w:rsidR="0047517C" w:rsidRPr="00A02BE3" w:rsidRDefault="004E686B" w:rsidP="00BF78A4">
            <w:pPr>
              <w:spacing w:line="220" w:lineRule="exact"/>
              <w:jc w:val="left"/>
              <w:rPr>
                <w:b/>
                <w:bCs/>
                <w:color w:val="000000" w:themeColor="text1"/>
              </w:rPr>
            </w:pPr>
            <w:r w:rsidRPr="00A02BE3">
              <w:rPr>
                <w:bCs/>
                <w:color w:val="000000" w:themeColor="text1"/>
                <w:sz w:val="20"/>
                <w:szCs w:val="20"/>
              </w:rPr>
              <w:t>Source of Funding, Title of the Grant/Project(No.),List of Project Members(project direc</w:t>
            </w:r>
            <w:r w:rsidR="00B23CFB" w:rsidRPr="00A02BE3">
              <w:rPr>
                <w:bCs/>
                <w:color w:val="000000" w:themeColor="text1"/>
                <w:sz w:val="20"/>
                <w:szCs w:val="20"/>
              </w:rPr>
              <w:t>tor should be indicated clearly</w:t>
            </w:r>
            <w:r w:rsidRPr="00A02BE3">
              <w:rPr>
                <w:bCs/>
                <w:color w:val="000000" w:themeColor="text1"/>
                <w:sz w:val="20"/>
                <w:szCs w:val="20"/>
              </w:rPr>
              <w:t xml:space="preserve">), Beginning &amp; Ending Dates(planned ending date and actual ending date should be indicated), </w:t>
            </w:r>
            <w:r w:rsidR="00BF78A4" w:rsidRPr="00A02BE3">
              <w:rPr>
                <w:rFonts w:hint="eastAsia"/>
                <w:bCs/>
                <w:color w:val="000000" w:themeColor="text1"/>
                <w:sz w:val="20"/>
                <w:szCs w:val="20"/>
              </w:rPr>
              <w:t>Portions Responsible.</w:t>
            </w:r>
          </w:p>
        </w:tc>
        <w:tc>
          <w:tcPr>
            <w:tcW w:w="709" w:type="dxa"/>
            <w:shd w:val="clear" w:color="auto" w:fill="FFFFFF"/>
            <w:vAlign w:val="center"/>
          </w:tcPr>
          <w:p w:rsidR="0047517C" w:rsidRPr="00A02BE3" w:rsidRDefault="004E686B">
            <w:pPr>
              <w:jc w:val="center"/>
              <w:rPr>
                <w:b/>
                <w:bCs/>
                <w:color w:val="000000" w:themeColor="text1"/>
                <w:szCs w:val="21"/>
              </w:rPr>
            </w:pPr>
            <w:r w:rsidRPr="00A02BE3">
              <w:rPr>
                <w:b/>
                <w:bCs/>
                <w:color w:val="000000" w:themeColor="text1"/>
                <w:szCs w:val="21"/>
              </w:rPr>
              <w:t>经费总数</w:t>
            </w:r>
          </w:p>
          <w:p w:rsidR="0058314C" w:rsidRPr="00A02BE3" w:rsidRDefault="0058314C">
            <w:pPr>
              <w:jc w:val="center"/>
              <w:rPr>
                <w:bCs/>
                <w:color w:val="000000" w:themeColor="text1"/>
                <w:sz w:val="13"/>
                <w:szCs w:val="13"/>
              </w:rPr>
            </w:pPr>
            <w:r w:rsidRPr="00A02BE3">
              <w:rPr>
                <w:rFonts w:hint="eastAsia"/>
                <w:bCs/>
                <w:color w:val="000000" w:themeColor="text1"/>
                <w:sz w:val="13"/>
                <w:szCs w:val="13"/>
              </w:rPr>
              <w:t>Grant</w:t>
            </w:r>
          </w:p>
          <w:p w:rsidR="0047517C" w:rsidRPr="00A02BE3" w:rsidRDefault="004E686B">
            <w:pPr>
              <w:jc w:val="center"/>
              <w:rPr>
                <w:b/>
                <w:bCs/>
                <w:color w:val="000000" w:themeColor="text1"/>
                <w:szCs w:val="21"/>
              </w:rPr>
            </w:pPr>
            <w:r w:rsidRPr="00A02BE3">
              <w:rPr>
                <w:bCs/>
                <w:color w:val="000000" w:themeColor="text1"/>
                <w:sz w:val="13"/>
                <w:szCs w:val="13"/>
              </w:rPr>
              <w:t>(RMB)</w:t>
            </w:r>
          </w:p>
        </w:tc>
        <w:tc>
          <w:tcPr>
            <w:tcW w:w="680" w:type="dxa"/>
            <w:shd w:val="clear" w:color="auto" w:fill="FFFFFF"/>
            <w:vAlign w:val="center"/>
          </w:tcPr>
          <w:p w:rsidR="0047517C" w:rsidRPr="00A02BE3" w:rsidRDefault="004E686B">
            <w:pPr>
              <w:jc w:val="center"/>
              <w:rPr>
                <w:b/>
                <w:bCs/>
                <w:color w:val="000000" w:themeColor="text1"/>
                <w:szCs w:val="21"/>
              </w:rPr>
            </w:pPr>
            <w:r w:rsidRPr="00A02BE3">
              <w:rPr>
                <w:b/>
                <w:bCs/>
                <w:color w:val="000000" w:themeColor="text1"/>
                <w:szCs w:val="21"/>
              </w:rPr>
              <w:t>到帐经费</w:t>
            </w:r>
          </w:p>
          <w:p w:rsidR="0047517C" w:rsidRPr="00A02BE3" w:rsidRDefault="004E686B" w:rsidP="0058314C">
            <w:pPr>
              <w:spacing w:line="160" w:lineRule="exact"/>
              <w:jc w:val="center"/>
              <w:rPr>
                <w:b/>
                <w:bCs/>
                <w:color w:val="000000" w:themeColor="text1"/>
                <w:szCs w:val="21"/>
              </w:rPr>
            </w:pPr>
            <w:r w:rsidRPr="00A02BE3">
              <w:rPr>
                <w:bCs/>
                <w:color w:val="000000" w:themeColor="text1"/>
                <w:sz w:val="13"/>
                <w:szCs w:val="13"/>
              </w:rPr>
              <w:t>Amount Received (RMB)</w:t>
            </w:r>
          </w:p>
        </w:tc>
      </w:tr>
      <w:tr w:rsidR="0047517C" w:rsidRPr="00A02BE3" w:rsidTr="004E3BAE">
        <w:trPr>
          <w:gridAfter w:val="1"/>
          <w:wAfter w:w="28" w:type="dxa"/>
          <w:trHeight w:val="737"/>
        </w:trPr>
        <w:tc>
          <w:tcPr>
            <w:tcW w:w="704" w:type="dxa"/>
            <w:shd w:val="clear" w:color="auto" w:fill="FFFFFF"/>
            <w:vAlign w:val="center"/>
          </w:tcPr>
          <w:p w:rsidR="0047517C" w:rsidRPr="00A02BE3" w:rsidRDefault="004E686B">
            <w:pPr>
              <w:jc w:val="center"/>
              <w:rPr>
                <w:bCs/>
                <w:color w:val="000000" w:themeColor="text1"/>
              </w:rPr>
            </w:pPr>
            <w:r w:rsidRPr="00A02BE3">
              <w:rPr>
                <w:bCs/>
                <w:color w:val="000000" w:themeColor="text1"/>
              </w:rPr>
              <w:t>1</w:t>
            </w:r>
          </w:p>
        </w:tc>
        <w:tc>
          <w:tcPr>
            <w:tcW w:w="6946" w:type="dxa"/>
            <w:gridSpan w:val="8"/>
            <w:shd w:val="clear" w:color="auto" w:fill="FFFFFF"/>
          </w:tcPr>
          <w:p w:rsidR="0047517C" w:rsidRPr="00A02BE3" w:rsidRDefault="0047517C">
            <w:pPr>
              <w:rPr>
                <w:bCs/>
                <w:color w:val="000000" w:themeColor="text1"/>
              </w:rPr>
            </w:pPr>
          </w:p>
        </w:tc>
        <w:tc>
          <w:tcPr>
            <w:tcW w:w="709" w:type="dxa"/>
            <w:shd w:val="clear" w:color="auto" w:fill="FFFFFF"/>
          </w:tcPr>
          <w:p w:rsidR="0047517C" w:rsidRPr="00A02BE3" w:rsidRDefault="0047517C">
            <w:pPr>
              <w:rPr>
                <w:bCs/>
                <w:color w:val="000000" w:themeColor="text1"/>
              </w:rPr>
            </w:pPr>
          </w:p>
        </w:tc>
        <w:tc>
          <w:tcPr>
            <w:tcW w:w="680" w:type="dxa"/>
            <w:shd w:val="clear" w:color="auto" w:fill="FFFFFF"/>
          </w:tcPr>
          <w:p w:rsidR="0047517C" w:rsidRPr="00A02BE3" w:rsidRDefault="0047517C">
            <w:pPr>
              <w:rPr>
                <w:bCs/>
                <w:color w:val="000000" w:themeColor="text1"/>
              </w:rPr>
            </w:pPr>
          </w:p>
        </w:tc>
      </w:tr>
      <w:tr w:rsidR="0047517C" w:rsidRPr="00A02BE3" w:rsidTr="004E3BAE">
        <w:trPr>
          <w:gridAfter w:val="1"/>
          <w:wAfter w:w="28" w:type="dxa"/>
          <w:trHeight w:val="737"/>
        </w:trPr>
        <w:tc>
          <w:tcPr>
            <w:tcW w:w="704" w:type="dxa"/>
            <w:shd w:val="clear" w:color="auto" w:fill="FFFFFF"/>
            <w:vAlign w:val="center"/>
          </w:tcPr>
          <w:p w:rsidR="0047517C" w:rsidRPr="00A02BE3" w:rsidRDefault="004E686B">
            <w:pPr>
              <w:jc w:val="center"/>
              <w:rPr>
                <w:bCs/>
                <w:color w:val="000000" w:themeColor="text1"/>
              </w:rPr>
            </w:pPr>
            <w:r w:rsidRPr="00A02BE3">
              <w:rPr>
                <w:bCs/>
                <w:color w:val="000000" w:themeColor="text1"/>
              </w:rPr>
              <w:t>2</w:t>
            </w:r>
          </w:p>
        </w:tc>
        <w:tc>
          <w:tcPr>
            <w:tcW w:w="6946" w:type="dxa"/>
            <w:gridSpan w:val="8"/>
            <w:shd w:val="clear" w:color="auto" w:fill="FFFFFF"/>
          </w:tcPr>
          <w:p w:rsidR="0047517C" w:rsidRPr="00A02BE3" w:rsidRDefault="0047517C">
            <w:pPr>
              <w:rPr>
                <w:bCs/>
                <w:color w:val="000000" w:themeColor="text1"/>
              </w:rPr>
            </w:pPr>
          </w:p>
        </w:tc>
        <w:tc>
          <w:tcPr>
            <w:tcW w:w="709" w:type="dxa"/>
            <w:shd w:val="clear" w:color="auto" w:fill="FFFFFF"/>
          </w:tcPr>
          <w:p w:rsidR="0047517C" w:rsidRPr="00A02BE3" w:rsidRDefault="0047517C">
            <w:pPr>
              <w:rPr>
                <w:bCs/>
                <w:color w:val="000000" w:themeColor="text1"/>
              </w:rPr>
            </w:pPr>
          </w:p>
        </w:tc>
        <w:tc>
          <w:tcPr>
            <w:tcW w:w="680" w:type="dxa"/>
            <w:shd w:val="clear" w:color="auto" w:fill="FFFFFF"/>
          </w:tcPr>
          <w:p w:rsidR="0047517C" w:rsidRPr="00A02BE3" w:rsidRDefault="0047517C">
            <w:pPr>
              <w:rPr>
                <w:bCs/>
                <w:color w:val="000000" w:themeColor="text1"/>
              </w:rPr>
            </w:pPr>
          </w:p>
        </w:tc>
      </w:tr>
      <w:tr w:rsidR="0047517C" w:rsidRPr="00A02BE3" w:rsidTr="004E3BAE">
        <w:trPr>
          <w:gridAfter w:val="1"/>
          <w:wAfter w:w="28" w:type="dxa"/>
          <w:trHeight w:val="737"/>
        </w:trPr>
        <w:tc>
          <w:tcPr>
            <w:tcW w:w="704" w:type="dxa"/>
            <w:shd w:val="clear" w:color="auto" w:fill="FFFFFF"/>
            <w:vAlign w:val="center"/>
          </w:tcPr>
          <w:p w:rsidR="0047517C" w:rsidRPr="00A02BE3" w:rsidRDefault="004E686B">
            <w:pPr>
              <w:jc w:val="center"/>
              <w:rPr>
                <w:bCs/>
                <w:color w:val="000000" w:themeColor="text1"/>
              </w:rPr>
            </w:pPr>
            <w:r w:rsidRPr="00A02BE3">
              <w:rPr>
                <w:bCs/>
                <w:color w:val="000000" w:themeColor="text1"/>
              </w:rPr>
              <w:t>3</w:t>
            </w:r>
          </w:p>
        </w:tc>
        <w:tc>
          <w:tcPr>
            <w:tcW w:w="6946" w:type="dxa"/>
            <w:gridSpan w:val="8"/>
            <w:shd w:val="clear" w:color="auto" w:fill="FFFFFF"/>
          </w:tcPr>
          <w:p w:rsidR="0047517C" w:rsidRPr="00A02BE3" w:rsidRDefault="0047517C">
            <w:pPr>
              <w:rPr>
                <w:bCs/>
                <w:color w:val="000000" w:themeColor="text1"/>
              </w:rPr>
            </w:pPr>
          </w:p>
        </w:tc>
        <w:tc>
          <w:tcPr>
            <w:tcW w:w="709" w:type="dxa"/>
            <w:shd w:val="clear" w:color="auto" w:fill="FFFFFF"/>
          </w:tcPr>
          <w:p w:rsidR="0047517C" w:rsidRPr="00A02BE3" w:rsidRDefault="0047517C">
            <w:pPr>
              <w:rPr>
                <w:bCs/>
                <w:color w:val="000000" w:themeColor="text1"/>
              </w:rPr>
            </w:pPr>
          </w:p>
        </w:tc>
        <w:tc>
          <w:tcPr>
            <w:tcW w:w="680" w:type="dxa"/>
            <w:shd w:val="clear" w:color="auto" w:fill="FFFFFF"/>
          </w:tcPr>
          <w:p w:rsidR="0047517C" w:rsidRPr="00A02BE3" w:rsidRDefault="0047517C">
            <w:pPr>
              <w:rPr>
                <w:bCs/>
                <w:color w:val="000000" w:themeColor="text1"/>
              </w:rPr>
            </w:pPr>
          </w:p>
        </w:tc>
      </w:tr>
      <w:tr w:rsidR="0047517C" w:rsidRPr="00A02BE3" w:rsidTr="004E3BAE">
        <w:trPr>
          <w:gridAfter w:val="1"/>
          <w:wAfter w:w="28" w:type="dxa"/>
          <w:trHeight w:val="737"/>
        </w:trPr>
        <w:tc>
          <w:tcPr>
            <w:tcW w:w="704" w:type="dxa"/>
            <w:shd w:val="clear" w:color="auto" w:fill="FFFFFF"/>
            <w:vAlign w:val="center"/>
          </w:tcPr>
          <w:p w:rsidR="0047517C" w:rsidRPr="00A02BE3" w:rsidRDefault="004E686B">
            <w:pPr>
              <w:jc w:val="center"/>
              <w:rPr>
                <w:bCs/>
                <w:color w:val="000000" w:themeColor="text1"/>
              </w:rPr>
            </w:pPr>
            <w:r w:rsidRPr="00A02BE3">
              <w:rPr>
                <w:bCs/>
                <w:color w:val="000000" w:themeColor="text1"/>
              </w:rPr>
              <w:t>4</w:t>
            </w:r>
          </w:p>
        </w:tc>
        <w:tc>
          <w:tcPr>
            <w:tcW w:w="6946" w:type="dxa"/>
            <w:gridSpan w:val="8"/>
            <w:shd w:val="clear" w:color="auto" w:fill="FFFFFF"/>
          </w:tcPr>
          <w:p w:rsidR="0047517C" w:rsidRPr="00A02BE3" w:rsidRDefault="0047517C">
            <w:pPr>
              <w:rPr>
                <w:bCs/>
                <w:color w:val="000000" w:themeColor="text1"/>
              </w:rPr>
            </w:pPr>
          </w:p>
        </w:tc>
        <w:tc>
          <w:tcPr>
            <w:tcW w:w="709" w:type="dxa"/>
            <w:shd w:val="clear" w:color="auto" w:fill="FFFFFF"/>
          </w:tcPr>
          <w:p w:rsidR="0047517C" w:rsidRPr="00A02BE3" w:rsidRDefault="0047517C">
            <w:pPr>
              <w:rPr>
                <w:bCs/>
                <w:color w:val="000000" w:themeColor="text1"/>
              </w:rPr>
            </w:pPr>
          </w:p>
        </w:tc>
        <w:tc>
          <w:tcPr>
            <w:tcW w:w="680" w:type="dxa"/>
            <w:shd w:val="clear" w:color="auto" w:fill="FFFFFF"/>
          </w:tcPr>
          <w:p w:rsidR="0047517C" w:rsidRPr="00A02BE3" w:rsidRDefault="0047517C">
            <w:pPr>
              <w:rPr>
                <w:bCs/>
                <w:color w:val="000000" w:themeColor="text1"/>
              </w:rPr>
            </w:pPr>
          </w:p>
        </w:tc>
      </w:tr>
      <w:tr w:rsidR="0047517C" w:rsidRPr="00A02BE3" w:rsidTr="004E3BAE">
        <w:trPr>
          <w:gridAfter w:val="1"/>
          <w:wAfter w:w="28" w:type="dxa"/>
          <w:trHeight w:val="737"/>
        </w:trPr>
        <w:tc>
          <w:tcPr>
            <w:tcW w:w="704" w:type="dxa"/>
            <w:shd w:val="clear" w:color="auto" w:fill="FFFFFF"/>
            <w:vAlign w:val="center"/>
          </w:tcPr>
          <w:p w:rsidR="0047517C" w:rsidRPr="00A02BE3" w:rsidRDefault="004E686B">
            <w:pPr>
              <w:jc w:val="center"/>
              <w:rPr>
                <w:bCs/>
                <w:color w:val="000000" w:themeColor="text1"/>
              </w:rPr>
            </w:pPr>
            <w:r w:rsidRPr="00A02BE3">
              <w:rPr>
                <w:bCs/>
                <w:color w:val="000000" w:themeColor="text1"/>
              </w:rPr>
              <w:t>5</w:t>
            </w:r>
          </w:p>
        </w:tc>
        <w:tc>
          <w:tcPr>
            <w:tcW w:w="6946" w:type="dxa"/>
            <w:gridSpan w:val="8"/>
            <w:shd w:val="clear" w:color="auto" w:fill="FFFFFF"/>
          </w:tcPr>
          <w:p w:rsidR="0047517C" w:rsidRPr="00A02BE3" w:rsidRDefault="0047517C">
            <w:pPr>
              <w:rPr>
                <w:bCs/>
                <w:color w:val="000000" w:themeColor="text1"/>
              </w:rPr>
            </w:pPr>
          </w:p>
        </w:tc>
        <w:tc>
          <w:tcPr>
            <w:tcW w:w="709" w:type="dxa"/>
            <w:shd w:val="clear" w:color="auto" w:fill="FFFFFF"/>
          </w:tcPr>
          <w:p w:rsidR="0047517C" w:rsidRPr="00A02BE3" w:rsidRDefault="0047517C">
            <w:pPr>
              <w:rPr>
                <w:bCs/>
                <w:color w:val="000000" w:themeColor="text1"/>
              </w:rPr>
            </w:pPr>
          </w:p>
        </w:tc>
        <w:tc>
          <w:tcPr>
            <w:tcW w:w="680" w:type="dxa"/>
            <w:shd w:val="clear" w:color="auto" w:fill="FFFFFF"/>
          </w:tcPr>
          <w:p w:rsidR="0047517C" w:rsidRPr="00A02BE3" w:rsidRDefault="0047517C">
            <w:pPr>
              <w:rPr>
                <w:bCs/>
                <w:color w:val="000000" w:themeColor="text1"/>
              </w:rPr>
            </w:pPr>
          </w:p>
        </w:tc>
      </w:tr>
      <w:tr w:rsidR="0047517C" w:rsidRPr="00A02BE3" w:rsidTr="004E3BAE">
        <w:trPr>
          <w:gridAfter w:val="1"/>
          <w:wAfter w:w="28" w:type="dxa"/>
          <w:trHeight w:val="737"/>
        </w:trPr>
        <w:tc>
          <w:tcPr>
            <w:tcW w:w="704" w:type="dxa"/>
            <w:shd w:val="clear" w:color="auto" w:fill="FFFFFF"/>
            <w:vAlign w:val="center"/>
          </w:tcPr>
          <w:p w:rsidR="0047517C" w:rsidRPr="00A02BE3" w:rsidRDefault="004E686B">
            <w:pPr>
              <w:jc w:val="center"/>
              <w:rPr>
                <w:bCs/>
                <w:color w:val="000000" w:themeColor="text1"/>
              </w:rPr>
            </w:pPr>
            <w:r w:rsidRPr="00A02BE3">
              <w:rPr>
                <w:bCs/>
                <w:color w:val="000000" w:themeColor="text1"/>
              </w:rPr>
              <w:t>6</w:t>
            </w:r>
          </w:p>
        </w:tc>
        <w:tc>
          <w:tcPr>
            <w:tcW w:w="6946" w:type="dxa"/>
            <w:gridSpan w:val="8"/>
            <w:shd w:val="clear" w:color="auto" w:fill="FFFFFF"/>
          </w:tcPr>
          <w:p w:rsidR="0047517C" w:rsidRPr="00A02BE3" w:rsidRDefault="0047517C">
            <w:pPr>
              <w:rPr>
                <w:bCs/>
                <w:color w:val="000000" w:themeColor="text1"/>
              </w:rPr>
            </w:pPr>
          </w:p>
        </w:tc>
        <w:tc>
          <w:tcPr>
            <w:tcW w:w="709" w:type="dxa"/>
            <w:shd w:val="clear" w:color="auto" w:fill="FFFFFF"/>
          </w:tcPr>
          <w:p w:rsidR="0047517C" w:rsidRPr="00A02BE3" w:rsidRDefault="0047517C">
            <w:pPr>
              <w:rPr>
                <w:bCs/>
                <w:color w:val="000000" w:themeColor="text1"/>
              </w:rPr>
            </w:pPr>
          </w:p>
        </w:tc>
        <w:tc>
          <w:tcPr>
            <w:tcW w:w="680" w:type="dxa"/>
            <w:shd w:val="clear" w:color="auto" w:fill="FFFFFF"/>
          </w:tcPr>
          <w:p w:rsidR="0047517C" w:rsidRPr="00A02BE3" w:rsidRDefault="0047517C">
            <w:pPr>
              <w:rPr>
                <w:bCs/>
                <w:color w:val="000000" w:themeColor="text1"/>
              </w:rPr>
            </w:pPr>
          </w:p>
        </w:tc>
      </w:tr>
      <w:tr w:rsidR="00E87C33" w:rsidTr="004E3BAE">
        <w:trPr>
          <w:trHeight w:val="747"/>
        </w:trPr>
        <w:tc>
          <w:tcPr>
            <w:tcW w:w="704" w:type="dxa"/>
            <w:vMerge w:val="restart"/>
            <w:tcBorders>
              <w:top w:val="double" w:sz="4" w:space="0" w:color="auto"/>
              <w:right w:val="single" w:sz="4" w:space="0" w:color="auto"/>
            </w:tcBorders>
            <w:shd w:val="clear" w:color="auto" w:fill="FFFFFF"/>
            <w:textDirection w:val="tbRlV"/>
            <w:vAlign w:val="center"/>
          </w:tcPr>
          <w:p w:rsidR="00E87C33" w:rsidRDefault="00E87C33" w:rsidP="00E87C33">
            <w:pPr>
              <w:ind w:left="113" w:right="113"/>
              <w:jc w:val="center"/>
              <w:rPr>
                <w:b/>
                <w:bCs/>
              </w:rPr>
            </w:pPr>
            <w:r>
              <w:rPr>
                <w:b/>
                <w:bCs/>
                <w:szCs w:val="21"/>
              </w:rPr>
              <w:t>统计</w:t>
            </w:r>
            <w:r>
              <w:rPr>
                <w:b/>
                <w:bCs/>
                <w:szCs w:val="21"/>
              </w:rPr>
              <w:t>Total</w:t>
            </w:r>
          </w:p>
        </w:tc>
        <w:tc>
          <w:tcPr>
            <w:tcW w:w="2023" w:type="dxa"/>
            <w:gridSpan w:val="2"/>
            <w:tcBorders>
              <w:top w:val="double" w:sz="4" w:space="0" w:color="auto"/>
              <w:left w:val="single" w:sz="4" w:space="0" w:color="auto"/>
              <w:right w:val="single" w:sz="4" w:space="0" w:color="auto"/>
            </w:tcBorders>
            <w:shd w:val="clear" w:color="auto" w:fill="FFFFFF"/>
            <w:vAlign w:val="center"/>
          </w:tcPr>
          <w:p w:rsidR="00E87C33" w:rsidRDefault="00E87C33" w:rsidP="00DC3D3D">
            <w:pPr>
              <w:jc w:val="center"/>
              <w:rPr>
                <w:b/>
                <w:bCs/>
                <w:szCs w:val="21"/>
              </w:rPr>
            </w:pPr>
            <w:r>
              <w:rPr>
                <w:b/>
                <w:bCs/>
                <w:szCs w:val="21"/>
              </w:rPr>
              <w:t>国家级</w:t>
            </w:r>
          </w:p>
          <w:p w:rsidR="00E87C33" w:rsidRDefault="00E87C33" w:rsidP="00DC3D3D">
            <w:pPr>
              <w:spacing w:line="200" w:lineRule="exact"/>
              <w:jc w:val="center"/>
              <w:rPr>
                <w:b/>
                <w:bCs/>
              </w:rPr>
            </w:pPr>
            <w:r>
              <w:rPr>
                <w:bCs/>
                <w:sz w:val="20"/>
                <w:szCs w:val="20"/>
              </w:rPr>
              <w:t>National Level Grant(s)</w:t>
            </w:r>
          </w:p>
        </w:tc>
        <w:tc>
          <w:tcPr>
            <w:tcW w:w="2242" w:type="dxa"/>
            <w:gridSpan w:val="3"/>
            <w:tcBorders>
              <w:top w:val="double" w:sz="4" w:space="0" w:color="auto"/>
              <w:left w:val="single" w:sz="4" w:space="0" w:color="auto"/>
              <w:right w:val="single" w:sz="4" w:space="0" w:color="auto"/>
            </w:tcBorders>
            <w:shd w:val="clear" w:color="auto" w:fill="FFFFFF"/>
            <w:vAlign w:val="center"/>
          </w:tcPr>
          <w:p w:rsidR="00E87C33" w:rsidRDefault="00E87C33" w:rsidP="00DC3D3D">
            <w:pPr>
              <w:jc w:val="center"/>
              <w:rPr>
                <w:b/>
                <w:bCs/>
                <w:szCs w:val="21"/>
              </w:rPr>
            </w:pPr>
            <w:r>
              <w:rPr>
                <w:b/>
                <w:bCs/>
                <w:szCs w:val="21"/>
              </w:rPr>
              <w:t>部省级</w:t>
            </w:r>
          </w:p>
          <w:p w:rsidR="00E87C33" w:rsidRDefault="00E87C33" w:rsidP="00DC3D3D">
            <w:pPr>
              <w:spacing w:line="200" w:lineRule="exact"/>
              <w:jc w:val="center"/>
              <w:rPr>
                <w:b/>
                <w:bCs/>
              </w:rPr>
            </w:pPr>
            <w:r>
              <w:rPr>
                <w:bCs/>
                <w:sz w:val="20"/>
                <w:szCs w:val="20"/>
              </w:rPr>
              <w:t>Ministry/Provincial Level Grant(s)</w:t>
            </w:r>
          </w:p>
        </w:tc>
        <w:tc>
          <w:tcPr>
            <w:tcW w:w="2216" w:type="dxa"/>
            <w:gridSpan w:val="2"/>
            <w:tcBorders>
              <w:top w:val="double" w:sz="4" w:space="0" w:color="auto"/>
              <w:left w:val="single" w:sz="4" w:space="0" w:color="auto"/>
              <w:right w:val="single" w:sz="4" w:space="0" w:color="auto"/>
            </w:tcBorders>
            <w:shd w:val="clear" w:color="auto" w:fill="FFFFFF"/>
            <w:vAlign w:val="center"/>
          </w:tcPr>
          <w:p w:rsidR="00E87C33" w:rsidRDefault="00E87C33" w:rsidP="00DC3D3D">
            <w:pPr>
              <w:jc w:val="center"/>
              <w:rPr>
                <w:b/>
                <w:bCs/>
                <w:szCs w:val="21"/>
              </w:rPr>
            </w:pPr>
            <w:r>
              <w:rPr>
                <w:b/>
                <w:bCs/>
                <w:szCs w:val="21"/>
              </w:rPr>
              <w:t>厅局级</w:t>
            </w:r>
          </w:p>
          <w:p w:rsidR="00E87C33" w:rsidRDefault="00E87C33" w:rsidP="00DC3D3D">
            <w:pPr>
              <w:spacing w:line="200" w:lineRule="exact"/>
              <w:jc w:val="center"/>
              <w:rPr>
                <w:b/>
                <w:bCs/>
              </w:rPr>
            </w:pPr>
            <w:r>
              <w:rPr>
                <w:bCs/>
                <w:sz w:val="20"/>
                <w:szCs w:val="20"/>
              </w:rPr>
              <w:t>Department/Bureau Level Grant(s)</w:t>
            </w:r>
          </w:p>
        </w:tc>
        <w:tc>
          <w:tcPr>
            <w:tcW w:w="1882" w:type="dxa"/>
            <w:gridSpan w:val="4"/>
            <w:vMerge w:val="restart"/>
            <w:tcBorders>
              <w:top w:val="double" w:sz="4" w:space="0" w:color="auto"/>
              <w:left w:val="single" w:sz="4" w:space="0" w:color="auto"/>
            </w:tcBorders>
            <w:shd w:val="clear" w:color="auto" w:fill="FFFFFF"/>
            <w:vAlign w:val="center"/>
          </w:tcPr>
          <w:p w:rsidR="00E87C33" w:rsidRDefault="00E87C33" w:rsidP="00DC3D3D">
            <w:pPr>
              <w:jc w:val="center"/>
              <w:rPr>
                <w:b/>
                <w:bCs/>
              </w:rPr>
            </w:pPr>
            <w:r>
              <w:rPr>
                <w:b/>
                <w:bCs/>
              </w:rPr>
              <w:t>其他</w:t>
            </w:r>
          </w:p>
          <w:p w:rsidR="00E87C33" w:rsidRDefault="00E87C33" w:rsidP="00DC3D3D">
            <w:pPr>
              <w:jc w:val="center"/>
              <w:rPr>
                <w:b/>
                <w:bCs/>
              </w:rPr>
            </w:pPr>
            <w:r>
              <w:rPr>
                <w:sz w:val="20"/>
                <w:szCs w:val="20"/>
              </w:rPr>
              <w:t>Other Grant(s)</w:t>
            </w:r>
          </w:p>
        </w:tc>
      </w:tr>
      <w:tr w:rsidR="00E87C33" w:rsidTr="004E3BAE">
        <w:trPr>
          <w:trHeight w:val="777"/>
        </w:trPr>
        <w:tc>
          <w:tcPr>
            <w:tcW w:w="704" w:type="dxa"/>
            <w:vMerge/>
            <w:tcBorders>
              <w:right w:val="single" w:sz="4" w:space="0" w:color="auto"/>
            </w:tcBorders>
            <w:shd w:val="clear" w:color="auto" w:fill="FFFFFF"/>
            <w:vAlign w:val="center"/>
          </w:tcPr>
          <w:p w:rsidR="00E87C33" w:rsidRDefault="00E87C33" w:rsidP="00DC3D3D">
            <w:pPr>
              <w:jc w:val="center"/>
              <w:rPr>
                <w:bCs/>
              </w:rPr>
            </w:pPr>
          </w:p>
        </w:tc>
        <w:tc>
          <w:tcPr>
            <w:tcW w:w="755" w:type="dxa"/>
            <w:tcBorders>
              <w:left w:val="single" w:sz="4" w:space="0" w:color="auto"/>
              <w:right w:val="single" w:sz="4" w:space="0" w:color="auto"/>
            </w:tcBorders>
            <w:shd w:val="clear" w:color="auto" w:fill="FFFFFF"/>
            <w:vAlign w:val="center"/>
          </w:tcPr>
          <w:p w:rsidR="00E87C33" w:rsidRDefault="00E87C33" w:rsidP="00DC3D3D">
            <w:pPr>
              <w:jc w:val="center"/>
              <w:rPr>
                <w:b/>
                <w:bCs/>
                <w:sz w:val="20"/>
                <w:szCs w:val="20"/>
              </w:rPr>
            </w:pPr>
            <w:r>
              <w:rPr>
                <w:b/>
                <w:bCs/>
                <w:sz w:val="20"/>
                <w:szCs w:val="20"/>
              </w:rPr>
              <w:t>主持</w:t>
            </w:r>
          </w:p>
          <w:p w:rsidR="00E87C33" w:rsidRDefault="00E87C33" w:rsidP="00DC3D3D">
            <w:pPr>
              <w:spacing w:line="200" w:lineRule="exact"/>
              <w:jc w:val="center"/>
              <w:rPr>
                <w:b/>
                <w:bCs/>
              </w:rPr>
            </w:pPr>
            <w:r>
              <w:rPr>
                <w:bCs/>
                <w:sz w:val="20"/>
                <w:szCs w:val="20"/>
              </w:rPr>
              <w:t>Project Director</w:t>
            </w:r>
          </w:p>
        </w:tc>
        <w:tc>
          <w:tcPr>
            <w:tcW w:w="1268" w:type="dxa"/>
            <w:tcBorders>
              <w:left w:val="single" w:sz="4" w:space="0" w:color="auto"/>
              <w:right w:val="single" w:sz="4" w:space="0" w:color="auto"/>
            </w:tcBorders>
            <w:shd w:val="clear" w:color="auto" w:fill="FFFFFF"/>
            <w:vAlign w:val="center"/>
          </w:tcPr>
          <w:p w:rsidR="00E87C33" w:rsidRDefault="00E87C33" w:rsidP="00DC3D3D">
            <w:pPr>
              <w:jc w:val="center"/>
              <w:rPr>
                <w:b/>
                <w:bCs/>
                <w:sz w:val="20"/>
                <w:szCs w:val="20"/>
              </w:rPr>
            </w:pPr>
            <w:r>
              <w:rPr>
                <w:b/>
                <w:bCs/>
                <w:sz w:val="20"/>
                <w:szCs w:val="20"/>
              </w:rPr>
              <w:t>参加（前三）</w:t>
            </w:r>
          </w:p>
          <w:p w:rsidR="00E87C33" w:rsidRDefault="00E87C33" w:rsidP="00DC3D3D">
            <w:pPr>
              <w:spacing w:line="200" w:lineRule="exact"/>
              <w:jc w:val="center"/>
              <w:rPr>
                <w:bCs/>
                <w:sz w:val="20"/>
                <w:szCs w:val="20"/>
              </w:rPr>
            </w:pPr>
            <w:r>
              <w:rPr>
                <w:bCs/>
                <w:sz w:val="20"/>
                <w:szCs w:val="20"/>
              </w:rPr>
              <w:t>Participant</w:t>
            </w:r>
          </w:p>
          <w:p w:rsidR="00E87C33" w:rsidRDefault="00E87C33" w:rsidP="00DC3D3D">
            <w:pPr>
              <w:spacing w:line="200" w:lineRule="exact"/>
              <w:jc w:val="center"/>
              <w:rPr>
                <w:b/>
                <w:bCs/>
              </w:rPr>
            </w:pPr>
            <w:r>
              <w:rPr>
                <w:bCs/>
                <w:sz w:val="20"/>
                <w:szCs w:val="20"/>
              </w:rPr>
              <w:t>(Top Three)</w:t>
            </w:r>
          </w:p>
        </w:tc>
        <w:tc>
          <w:tcPr>
            <w:tcW w:w="967" w:type="dxa"/>
            <w:gridSpan w:val="2"/>
            <w:tcBorders>
              <w:left w:val="single" w:sz="4" w:space="0" w:color="auto"/>
              <w:right w:val="single" w:sz="4" w:space="0" w:color="auto"/>
            </w:tcBorders>
            <w:shd w:val="clear" w:color="auto" w:fill="FFFFFF"/>
            <w:vAlign w:val="center"/>
          </w:tcPr>
          <w:p w:rsidR="00E87C33" w:rsidRDefault="00E87C33" w:rsidP="00DC3D3D">
            <w:pPr>
              <w:jc w:val="center"/>
              <w:rPr>
                <w:b/>
                <w:bCs/>
                <w:sz w:val="20"/>
                <w:szCs w:val="20"/>
              </w:rPr>
            </w:pPr>
            <w:r>
              <w:rPr>
                <w:b/>
                <w:bCs/>
                <w:sz w:val="20"/>
                <w:szCs w:val="20"/>
              </w:rPr>
              <w:t>主持</w:t>
            </w:r>
          </w:p>
          <w:p w:rsidR="00E87C33" w:rsidRDefault="00E87C33" w:rsidP="00DC3D3D">
            <w:pPr>
              <w:spacing w:line="200" w:lineRule="exact"/>
              <w:jc w:val="center"/>
              <w:rPr>
                <w:b/>
                <w:bCs/>
              </w:rPr>
            </w:pPr>
            <w:r>
              <w:rPr>
                <w:bCs/>
                <w:sz w:val="20"/>
                <w:szCs w:val="20"/>
              </w:rPr>
              <w:t>Project Director</w:t>
            </w:r>
          </w:p>
        </w:tc>
        <w:tc>
          <w:tcPr>
            <w:tcW w:w="1275" w:type="dxa"/>
            <w:tcBorders>
              <w:left w:val="single" w:sz="4" w:space="0" w:color="auto"/>
              <w:right w:val="single" w:sz="4" w:space="0" w:color="auto"/>
            </w:tcBorders>
            <w:shd w:val="clear" w:color="auto" w:fill="FFFFFF"/>
            <w:vAlign w:val="center"/>
          </w:tcPr>
          <w:p w:rsidR="00E87C33" w:rsidRDefault="00E87C33" w:rsidP="00DC3D3D">
            <w:pPr>
              <w:jc w:val="center"/>
              <w:rPr>
                <w:b/>
                <w:bCs/>
                <w:sz w:val="20"/>
                <w:szCs w:val="20"/>
              </w:rPr>
            </w:pPr>
            <w:r>
              <w:rPr>
                <w:b/>
                <w:bCs/>
                <w:sz w:val="20"/>
                <w:szCs w:val="20"/>
              </w:rPr>
              <w:t>参加（前三）</w:t>
            </w:r>
          </w:p>
          <w:p w:rsidR="00E87C33" w:rsidRDefault="00E87C33" w:rsidP="00DC3D3D">
            <w:pPr>
              <w:spacing w:line="200" w:lineRule="exact"/>
              <w:jc w:val="center"/>
              <w:rPr>
                <w:bCs/>
                <w:sz w:val="20"/>
                <w:szCs w:val="20"/>
              </w:rPr>
            </w:pPr>
            <w:r>
              <w:rPr>
                <w:bCs/>
                <w:sz w:val="20"/>
                <w:szCs w:val="20"/>
              </w:rPr>
              <w:t>Participant</w:t>
            </w:r>
          </w:p>
          <w:p w:rsidR="00E87C33" w:rsidRDefault="00E87C33" w:rsidP="00DC3D3D">
            <w:pPr>
              <w:spacing w:line="200" w:lineRule="exact"/>
              <w:jc w:val="center"/>
              <w:rPr>
                <w:b/>
                <w:bCs/>
              </w:rPr>
            </w:pPr>
            <w:r>
              <w:rPr>
                <w:bCs/>
                <w:sz w:val="20"/>
                <w:szCs w:val="20"/>
              </w:rPr>
              <w:t>(Top Three)</w:t>
            </w:r>
          </w:p>
        </w:tc>
        <w:tc>
          <w:tcPr>
            <w:tcW w:w="941" w:type="dxa"/>
            <w:tcBorders>
              <w:left w:val="single" w:sz="4" w:space="0" w:color="auto"/>
              <w:right w:val="single" w:sz="4" w:space="0" w:color="auto"/>
            </w:tcBorders>
            <w:shd w:val="clear" w:color="auto" w:fill="FFFFFF"/>
            <w:vAlign w:val="center"/>
          </w:tcPr>
          <w:p w:rsidR="00E87C33" w:rsidRDefault="00E87C33" w:rsidP="00DC3D3D">
            <w:pPr>
              <w:jc w:val="center"/>
              <w:rPr>
                <w:b/>
                <w:bCs/>
                <w:sz w:val="20"/>
                <w:szCs w:val="20"/>
              </w:rPr>
            </w:pPr>
            <w:r>
              <w:rPr>
                <w:b/>
                <w:bCs/>
                <w:sz w:val="20"/>
                <w:szCs w:val="20"/>
              </w:rPr>
              <w:t>主持</w:t>
            </w:r>
          </w:p>
          <w:p w:rsidR="00E87C33" w:rsidRDefault="00E87C33" w:rsidP="00DC3D3D">
            <w:pPr>
              <w:spacing w:line="200" w:lineRule="exact"/>
              <w:jc w:val="center"/>
              <w:rPr>
                <w:b/>
                <w:bCs/>
              </w:rPr>
            </w:pPr>
            <w:r>
              <w:rPr>
                <w:bCs/>
                <w:sz w:val="20"/>
                <w:szCs w:val="20"/>
              </w:rPr>
              <w:t>Project Director</w:t>
            </w:r>
          </w:p>
        </w:tc>
        <w:tc>
          <w:tcPr>
            <w:tcW w:w="1275" w:type="dxa"/>
            <w:tcBorders>
              <w:left w:val="single" w:sz="4" w:space="0" w:color="auto"/>
              <w:right w:val="single" w:sz="4" w:space="0" w:color="auto"/>
            </w:tcBorders>
            <w:shd w:val="clear" w:color="auto" w:fill="FFFFFF"/>
            <w:vAlign w:val="center"/>
          </w:tcPr>
          <w:p w:rsidR="00E87C33" w:rsidRDefault="00E87C33" w:rsidP="00DC3D3D">
            <w:pPr>
              <w:jc w:val="center"/>
              <w:rPr>
                <w:b/>
                <w:bCs/>
                <w:sz w:val="20"/>
                <w:szCs w:val="20"/>
              </w:rPr>
            </w:pPr>
            <w:r>
              <w:rPr>
                <w:b/>
                <w:bCs/>
                <w:sz w:val="20"/>
                <w:szCs w:val="20"/>
              </w:rPr>
              <w:t>参加（前三）</w:t>
            </w:r>
          </w:p>
          <w:p w:rsidR="00E87C33" w:rsidRDefault="00E87C33" w:rsidP="00DC3D3D">
            <w:pPr>
              <w:spacing w:line="200" w:lineRule="exact"/>
              <w:jc w:val="center"/>
              <w:rPr>
                <w:bCs/>
                <w:sz w:val="20"/>
                <w:szCs w:val="20"/>
              </w:rPr>
            </w:pPr>
            <w:r>
              <w:rPr>
                <w:bCs/>
                <w:sz w:val="20"/>
                <w:szCs w:val="20"/>
              </w:rPr>
              <w:t>Participant</w:t>
            </w:r>
          </w:p>
          <w:p w:rsidR="00E87C33" w:rsidRDefault="00E87C33" w:rsidP="00DC3D3D">
            <w:pPr>
              <w:spacing w:line="200" w:lineRule="exact"/>
              <w:jc w:val="center"/>
              <w:rPr>
                <w:b/>
                <w:bCs/>
              </w:rPr>
            </w:pPr>
            <w:r>
              <w:rPr>
                <w:bCs/>
                <w:sz w:val="20"/>
                <w:szCs w:val="20"/>
              </w:rPr>
              <w:t>(Top Three)</w:t>
            </w:r>
          </w:p>
        </w:tc>
        <w:tc>
          <w:tcPr>
            <w:tcW w:w="1882" w:type="dxa"/>
            <w:gridSpan w:val="4"/>
            <w:vMerge/>
            <w:tcBorders>
              <w:left w:val="single" w:sz="4" w:space="0" w:color="auto"/>
            </w:tcBorders>
            <w:shd w:val="clear" w:color="auto" w:fill="FFFFFF"/>
            <w:vAlign w:val="center"/>
          </w:tcPr>
          <w:p w:rsidR="00E87C33" w:rsidRDefault="00E87C33" w:rsidP="00DC3D3D">
            <w:pPr>
              <w:jc w:val="center"/>
              <w:rPr>
                <w:b/>
                <w:bCs/>
              </w:rPr>
            </w:pPr>
          </w:p>
        </w:tc>
      </w:tr>
      <w:tr w:rsidR="00E87C33" w:rsidTr="004E3BAE">
        <w:trPr>
          <w:trHeight w:val="878"/>
        </w:trPr>
        <w:tc>
          <w:tcPr>
            <w:tcW w:w="704" w:type="dxa"/>
            <w:vMerge/>
            <w:tcBorders>
              <w:right w:val="single" w:sz="4" w:space="0" w:color="auto"/>
            </w:tcBorders>
            <w:shd w:val="clear" w:color="auto" w:fill="FFFFFF"/>
            <w:vAlign w:val="center"/>
          </w:tcPr>
          <w:p w:rsidR="00E87C33" w:rsidRDefault="00E87C33" w:rsidP="00DC3D3D">
            <w:pPr>
              <w:jc w:val="center"/>
              <w:rPr>
                <w:bCs/>
              </w:rPr>
            </w:pPr>
          </w:p>
        </w:tc>
        <w:tc>
          <w:tcPr>
            <w:tcW w:w="755" w:type="dxa"/>
            <w:tcBorders>
              <w:left w:val="single" w:sz="4" w:space="0" w:color="auto"/>
              <w:right w:val="single" w:sz="4" w:space="0" w:color="auto"/>
            </w:tcBorders>
            <w:shd w:val="clear" w:color="auto" w:fill="FFFFFF"/>
          </w:tcPr>
          <w:p w:rsidR="00E87C33" w:rsidRDefault="00E87C33" w:rsidP="00DC3D3D">
            <w:pPr>
              <w:rPr>
                <w:bCs/>
              </w:rPr>
            </w:pPr>
          </w:p>
        </w:tc>
        <w:tc>
          <w:tcPr>
            <w:tcW w:w="1268" w:type="dxa"/>
            <w:tcBorders>
              <w:left w:val="single" w:sz="4" w:space="0" w:color="auto"/>
              <w:right w:val="single" w:sz="4" w:space="0" w:color="auto"/>
            </w:tcBorders>
            <w:shd w:val="clear" w:color="auto" w:fill="FFFFFF"/>
          </w:tcPr>
          <w:p w:rsidR="00E87C33" w:rsidRDefault="00E87C33" w:rsidP="00DC3D3D">
            <w:pPr>
              <w:rPr>
                <w:bCs/>
              </w:rPr>
            </w:pPr>
          </w:p>
        </w:tc>
        <w:tc>
          <w:tcPr>
            <w:tcW w:w="967" w:type="dxa"/>
            <w:gridSpan w:val="2"/>
            <w:tcBorders>
              <w:left w:val="single" w:sz="4" w:space="0" w:color="auto"/>
              <w:right w:val="single" w:sz="4" w:space="0" w:color="auto"/>
            </w:tcBorders>
            <w:shd w:val="clear" w:color="auto" w:fill="FFFFFF"/>
          </w:tcPr>
          <w:p w:rsidR="00E87C33" w:rsidRDefault="00E87C33" w:rsidP="00DC3D3D">
            <w:pPr>
              <w:rPr>
                <w:bCs/>
              </w:rPr>
            </w:pPr>
          </w:p>
        </w:tc>
        <w:tc>
          <w:tcPr>
            <w:tcW w:w="1275" w:type="dxa"/>
            <w:tcBorders>
              <w:left w:val="single" w:sz="4" w:space="0" w:color="auto"/>
              <w:right w:val="single" w:sz="4" w:space="0" w:color="auto"/>
            </w:tcBorders>
            <w:shd w:val="clear" w:color="auto" w:fill="FFFFFF"/>
          </w:tcPr>
          <w:p w:rsidR="00E87C33" w:rsidRDefault="00E87C33" w:rsidP="00DC3D3D">
            <w:pPr>
              <w:rPr>
                <w:bCs/>
              </w:rPr>
            </w:pPr>
          </w:p>
        </w:tc>
        <w:tc>
          <w:tcPr>
            <w:tcW w:w="941" w:type="dxa"/>
            <w:tcBorders>
              <w:left w:val="single" w:sz="4" w:space="0" w:color="auto"/>
              <w:right w:val="single" w:sz="4" w:space="0" w:color="auto"/>
            </w:tcBorders>
            <w:shd w:val="clear" w:color="auto" w:fill="FFFFFF"/>
          </w:tcPr>
          <w:p w:rsidR="00E87C33" w:rsidRDefault="00E87C33" w:rsidP="00DC3D3D">
            <w:pPr>
              <w:rPr>
                <w:bCs/>
              </w:rPr>
            </w:pPr>
          </w:p>
        </w:tc>
        <w:tc>
          <w:tcPr>
            <w:tcW w:w="1275" w:type="dxa"/>
            <w:tcBorders>
              <w:left w:val="single" w:sz="4" w:space="0" w:color="auto"/>
              <w:right w:val="single" w:sz="4" w:space="0" w:color="auto"/>
            </w:tcBorders>
            <w:shd w:val="clear" w:color="auto" w:fill="FFFFFF"/>
          </w:tcPr>
          <w:p w:rsidR="00E87C33" w:rsidRDefault="00E87C33" w:rsidP="00DC3D3D">
            <w:pPr>
              <w:rPr>
                <w:bCs/>
              </w:rPr>
            </w:pPr>
          </w:p>
        </w:tc>
        <w:tc>
          <w:tcPr>
            <w:tcW w:w="1882" w:type="dxa"/>
            <w:gridSpan w:val="4"/>
            <w:tcBorders>
              <w:left w:val="single" w:sz="4" w:space="0" w:color="auto"/>
            </w:tcBorders>
            <w:shd w:val="clear" w:color="auto" w:fill="FFFFFF"/>
          </w:tcPr>
          <w:p w:rsidR="00E87C33" w:rsidRDefault="00E87C33" w:rsidP="00DC3D3D">
            <w:pPr>
              <w:rPr>
                <w:bCs/>
              </w:rPr>
            </w:pPr>
          </w:p>
        </w:tc>
      </w:tr>
      <w:tr w:rsidR="0058314C" w:rsidRPr="00A02BE3" w:rsidTr="004E3BAE">
        <w:trPr>
          <w:gridAfter w:val="1"/>
          <w:wAfter w:w="28" w:type="dxa"/>
          <w:trHeight w:val="3537"/>
        </w:trPr>
        <w:tc>
          <w:tcPr>
            <w:tcW w:w="3227" w:type="dxa"/>
            <w:gridSpan w:val="4"/>
            <w:shd w:val="clear" w:color="auto" w:fill="FFFFFF"/>
          </w:tcPr>
          <w:p w:rsidR="0058314C" w:rsidRPr="00A02BE3" w:rsidRDefault="0058314C">
            <w:pPr>
              <w:spacing w:line="276" w:lineRule="auto"/>
              <w:rPr>
                <w:color w:val="000000" w:themeColor="text1"/>
                <w:szCs w:val="21"/>
              </w:rPr>
            </w:pPr>
            <w:r w:rsidRPr="00A02BE3">
              <w:rPr>
                <w:color w:val="000000" w:themeColor="text1"/>
                <w:szCs w:val="21"/>
              </w:rPr>
              <w:t>院系审核意见</w:t>
            </w:r>
            <w:r w:rsidRPr="00A02BE3">
              <w:rPr>
                <w:color w:val="000000" w:themeColor="text1"/>
                <w:szCs w:val="21"/>
              </w:rPr>
              <w:t>Verification by the Department/ School</w:t>
            </w:r>
            <w:r w:rsidRPr="00A02BE3">
              <w:rPr>
                <w:color w:val="000000" w:themeColor="text1"/>
                <w:szCs w:val="21"/>
              </w:rPr>
              <w:t>：</w:t>
            </w:r>
          </w:p>
          <w:p w:rsidR="0058314C" w:rsidRPr="00A02BE3" w:rsidRDefault="0058314C">
            <w:pPr>
              <w:spacing w:line="276" w:lineRule="auto"/>
              <w:rPr>
                <w:color w:val="000000" w:themeColor="text1"/>
                <w:szCs w:val="21"/>
              </w:rPr>
            </w:pPr>
          </w:p>
          <w:p w:rsidR="0058314C" w:rsidRPr="00A02BE3" w:rsidRDefault="0058314C">
            <w:pPr>
              <w:spacing w:line="276" w:lineRule="auto"/>
              <w:rPr>
                <w:color w:val="000000" w:themeColor="text1"/>
                <w:szCs w:val="21"/>
              </w:rPr>
            </w:pPr>
          </w:p>
          <w:p w:rsidR="0058314C" w:rsidRPr="00A02BE3" w:rsidRDefault="0058314C">
            <w:pPr>
              <w:spacing w:line="360" w:lineRule="auto"/>
              <w:ind w:firstLineChars="50" w:firstLine="105"/>
              <w:rPr>
                <w:color w:val="000000" w:themeColor="text1"/>
                <w:szCs w:val="21"/>
              </w:rPr>
            </w:pPr>
            <w:r w:rsidRPr="00A02BE3">
              <w:rPr>
                <w:color w:val="000000" w:themeColor="text1"/>
                <w:szCs w:val="21"/>
              </w:rPr>
              <w:t>审核人签字</w:t>
            </w:r>
            <w:r w:rsidRPr="00A02BE3">
              <w:rPr>
                <w:color w:val="000000" w:themeColor="text1"/>
                <w:szCs w:val="21"/>
              </w:rPr>
              <w:t>Reviewed by</w:t>
            </w:r>
            <w:r w:rsidRPr="00A02BE3">
              <w:rPr>
                <w:color w:val="000000" w:themeColor="text1"/>
                <w:szCs w:val="21"/>
              </w:rPr>
              <w:t>：</w:t>
            </w:r>
          </w:p>
          <w:p w:rsidR="0058314C" w:rsidRPr="00A02BE3" w:rsidRDefault="0058314C" w:rsidP="0058314C">
            <w:pPr>
              <w:spacing w:line="360" w:lineRule="auto"/>
              <w:rPr>
                <w:color w:val="000000" w:themeColor="text1"/>
                <w:szCs w:val="21"/>
              </w:rPr>
            </w:pPr>
            <w:r w:rsidRPr="00A02BE3">
              <w:rPr>
                <w:color w:val="000000" w:themeColor="text1"/>
                <w:szCs w:val="21"/>
              </w:rPr>
              <w:t>单位（公章）</w:t>
            </w:r>
            <w:r w:rsidRPr="00A02BE3">
              <w:rPr>
                <w:rFonts w:hint="eastAsia"/>
                <w:color w:val="000000" w:themeColor="text1"/>
                <w:szCs w:val="21"/>
              </w:rPr>
              <w:t>Official Seal</w:t>
            </w:r>
            <w:r w:rsidRPr="00A02BE3">
              <w:rPr>
                <w:color w:val="000000" w:themeColor="text1"/>
                <w:szCs w:val="21"/>
              </w:rPr>
              <w:t>：</w:t>
            </w:r>
          </w:p>
          <w:p w:rsidR="0058314C" w:rsidRPr="00A02BE3" w:rsidRDefault="0058314C">
            <w:pPr>
              <w:spacing w:line="360" w:lineRule="auto"/>
              <w:ind w:firstLineChars="200" w:firstLine="420"/>
              <w:rPr>
                <w:color w:val="000000" w:themeColor="text1"/>
                <w:szCs w:val="21"/>
              </w:rPr>
            </w:pPr>
          </w:p>
          <w:p w:rsidR="0058314C" w:rsidRPr="00A02BE3" w:rsidRDefault="0058314C">
            <w:pPr>
              <w:spacing w:line="276" w:lineRule="auto"/>
              <w:rPr>
                <w:b/>
                <w:bCs/>
                <w:color w:val="000000" w:themeColor="text1"/>
                <w:szCs w:val="21"/>
              </w:rPr>
            </w:pPr>
            <w:r w:rsidRPr="00A02BE3">
              <w:rPr>
                <w:color w:val="000000" w:themeColor="text1"/>
                <w:szCs w:val="21"/>
              </w:rPr>
              <w:t>年月日</w:t>
            </w:r>
            <w:r w:rsidRPr="00A02BE3">
              <w:rPr>
                <w:color w:val="000000" w:themeColor="text1"/>
                <w:szCs w:val="21"/>
              </w:rPr>
              <w:t xml:space="preserve"> Y/M/D</w:t>
            </w:r>
          </w:p>
        </w:tc>
        <w:tc>
          <w:tcPr>
            <w:tcW w:w="5812" w:type="dxa"/>
            <w:gridSpan w:val="7"/>
            <w:shd w:val="clear" w:color="auto" w:fill="FFFFFF"/>
          </w:tcPr>
          <w:p w:rsidR="0058314C" w:rsidRPr="00A02BE3" w:rsidRDefault="0058314C">
            <w:pPr>
              <w:rPr>
                <w:color w:val="000000" w:themeColor="text1"/>
                <w:szCs w:val="21"/>
              </w:rPr>
            </w:pPr>
            <w:r w:rsidRPr="00A02BE3">
              <w:rPr>
                <w:color w:val="000000" w:themeColor="text1"/>
                <w:szCs w:val="21"/>
              </w:rPr>
              <w:t>科研主管部门审核意见</w:t>
            </w:r>
            <w:r w:rsidRPr="00A02BE3">
              <w:rPr>
                <w:color w:val="000000" w:themeColor="text1"/>
                <w:szCs w:val="21"/>
              </w:rPr>
              <w:t>Verification by the University Research Administration Department</w:t>
            </w:r>
            <w:r w:rsidRPr="00A02BE3">
              <w:rPr>
                <w:color w:val="000000" w:themeColor="text1"/>
              </w:rPr>
              <w:t>：</w:t>
            </w:r>
          </w:p>
          <w:p w:rsidR="0058314C" w:rsidRPr="00A02BE3" w:rsidRDefault="0058314C">
            <w:pPr>
              <w:jc w:val="left"/>
              <w:rPr>
                <w:b/>
                <w:bCs/>
                <w:color w:val="000000" w:themeColor="text1"/>
                <w:lang w:val="en-GB"/>
              </w:rPr>
            </w:pPr>
            <w:r w:rsidRPr="00A02BE3">
              <w:rPr>
                <w:b/>
                <w:bCs/>
                <w:color w:val="000000" w:themeColor="text1"/>
                <w:lang w:val="en-GB"/>
              </w:rPr>
              <w:t>已对申请人在本栏目填写的</w:t>
            </w:r>
            <w:r w:rsidRPr="00A02BE3">
              <w:rPr>
                <w:b/>
                <w:bCs/>
                <w:color w:val="000000" w:themeColor="text1"/>
              </w:rPr>
              <w:t>项内容</w:t>
            </w:r>
            <w:r w:rsidRPr="00A02BE3">
              <w:rPr>
                <w:b/>
                <w:bCs/>
                <w:color w:val="000000" w:themeColor="text1"/>
                <w:lang w:val="en-GB"/>
              </w:rPr>
              <w:t>，包括项目来源及类型、项目名称、经费、参加者排序、申请时间及结项时间、统计等信息进行审核。</w:t>
            </w:r>
          </w:p>
          <w:p w:rsidR="0058314C" w:rsidRPr="00A02BE3" w:rsidRDefault="0058314C">
            <w:pPr>
              <w:rPr>
                <w:color w:val="000000" w:themeColor="text1"/>
                <w:szCs w:val="21"/>
              </w:rPr>
            </w:pPr>
            <w:r w:rsidRPr="00A02BE3">
              <w:rPr>
                <w:color w:val="000000" w:themeColor="text1"/>
                <w:szCs w:val="21"/>
              </w:rPr>
              <w:t xml:space="preserve">Information of </w:t>
            </w:r>
            <w:r w:rsidRPr="00A02BE3">
              <w:rPr>
                <w:rFonts w:hint="eastAsia"/>
                <w:color w:val="000000" w:themeColor="text1"/>
                <w:szCs w:val="21"/>
              </w:rPr>
              <w:t xml:space="preserve">the </w:t>
            </w:r>
            <w:r w:rsidRPr="00A02BE3">
              <w:rPr>
                <w:color w:val="000000" w:themeColor="text1"/>
                <w:szCs w:val="21"/>
              </w:rPr>
              <w:t>item</w:t>
            </w:r>
            <w:r w:rsidRPr="00A02BE3">
              <w:rPr>
                <w:rFonts w:hint="eastAsia"/>
                <w:color w:val="000000" w:themeColor="text1"/>
                <w:szCs w:val="21"/>
              </w:rPr>
              <w:t>s</w:t>
            </w:r>
            <w:r w:rsidRPr="00A02BE3">
              <w:rPr>
                <w:color w:val="000000" w:themeColor="text1"/>
                <w:szCs w:val="21"/>
              </w:rPr>
              <w:t xml:space="preserve">in the </w:t>
            </w:r>
            <w:r w:rsidRPr="00A02BE3">
              <w:rPr>
                <w:rFonts w:hint="eastAsia"/>
                <w:color w:val="000000" w:themeColor="text1"/>
                <w:szCs w:val="21"/>
              </w:rPr>
              <w:t xml:space="preserve">above </w:t>
            </w:r>
            <w:r w:rsidRPr="00A02BE3">
              <w:rPr>
                <w:color w:val="000000" w:themeColor="text1"/>
                <w:szCs w:val="21"/>
              </w:rPr>
              <w:t>table has been verified, including the source, type, title, amount</w:t>
            </w:r>
            <w:r w:rsidRPr="00A02BE3">
              <w:rPr>
                <w:rFonts w:hint="eastAsia"/>
                <w:color w:val="000000" w:themeColor="text1"/>
                <w:szCs w:val="21"/>
              </w:rPr>
              <w:t>(RMB)</w:t>
            </w:r>
            <w:r w:rsidRPr="00A02BE3">
              <w:rPr>
                <w:color w:val="000000" w:themeColor="text1"/>
                <w:szCs w:val="21"/>
              </w:rPr>
              <w:t xml:space="preserve">, </w:t>
            </w:r>
            <w:r w:rsidR="00D72283" w:rsidRPr="00A02BE3">
              <w:rPr>
                <w:rFonts w:hint="eastAsia"/>
                <w:color w:val="000000" w:themeColor="text1"/>
                <w:szCs w:val="21"/>
              </w:rPr>
              <w:t xml:space="preserve">order of </w:t>
            </w:r>
            <w:r w:rsidR="00D72283" w:rsidRPr="00A02BE3">
              <w:rPr>
                <w:color w:val="000000" w:themeColor="text1"/>
                <w:szCs w:val="21"/>
              </w:rPr>
              <w:t>participants,</w:t>
            </w:r>
            <w:r w:rsidRPr="00A02BE3">
              <w:rPr>
                <w:color w:val="000000" w:themeColor="text1"/>
                <w:szCs w:val="21"/>
              </w:rPr>
              <w:t>, beginning &amp; ending dates and total number of grant</w:t>
            </w:r>
            <w:r w:rsidRPr="00A02BE3">
              <w:rPr>
                <w:rFonts w:hint="eastAsia"/>
                <w:color w:val="000000" w:themeColor="text1"/>
                <w:szCs w:val="21"/>
              </w:rPr>
              <w:t>s</w:t>
            </w:r>
            <w:r w:rsidRPr="00A02BE3">
              <w:rPr>
                <w:color w:val="000000" w:themeColor="text1"/>
                <w:szCs w:val="21"/>
              </w:rPr>
              <w:t>/project</w:t>
            </w:r>
            <w:r w:rsidRPr="00A02BE3">
              <w:rPr>
                <w:rFonts w:hint="eastAsia"/>
                <w:color w:val="000000" w:themeColor="text1"/>
                <w:szCs w:val="21"/>
              </w:rPr>
              <w:t>s</w:t>
            </w:r>
            <w:r w:rsidRPr="00A02BE3">
              <w:rPr>
                <w:color w:val="000000" w:themeColor="text1"/>
                <w:szCs w:val="21"/>
              </w:rPr>
              <w:t>.</w:t>
            </w:r>
          </w:p>
          <w:p w:rsidR="0058314C" w:rsidRPr="00A02BE3" w:rsidRDefault="0058314C">
            <w:pPr>
              <w:rPr>
                <w:color w:val="000000" w:themeColor="text1"/>
                <w:szCs w:val="21"/>
                <w:lang w:val="en-GB"/>
              </w:rPr>
            </w:pPr>
          </w:p>
          <w:p w:rsidR="0058314C" w:rsidRPr="00A02BE3" w:rsidRDefault="0058314C">
            <w:pPr>
              <w:spacing w:line="360" w:lineRule="exact"/>
              <w:jc w:val="left"/>
              <w:rPr>
                <w:bCs/>
                <w:color w:val="000000" w:themeColor="text1"/>
                <w:szCs w:val="20"/>
              </w:rPr>
            </w:pPr>
            <w:r w:rsidRPr="00A02BE3">
              <w:rPr>
                <w:bCs/>
                <w:color w:val="000000" w:themeColor="text1"/>
                <w:szCs w:val="20"/>
                <w:lang w:val="en-GB"/>
              </w:rPr>
              <w:t>审核人签字</w:t>
            </w:r>
            <w:r w:rsidRPr="00A02BE3">
              <w:rPr>
                <w:color w:val="000000" w:themeColor="text1"/>
                <w:szCs w:val="21"/>
              </w:rPr>
              <w:t>Reviewed by</w:t>
            </w:r>
            <w:r w:rsidRPr="00A02BE3">
              <w:rPr>
                <w:bCs/>
                <w:color w:val="000000" w:themeColor="text1"/>
                <w:szCs w:val="20"/>
                <w:lang w:val="en-GB"/>
              </w:rPr>
              <w:t>：</w:t>
            </w:r>
          </w:p>
          <w:p w:rsidR="0058314C" w:rsidRPr="00A02BE3" w:rsidRDefault="0058314C">
            <w:pPr>
              <w:spacing w:line="360" w:lineRule="exact"/>
              <w:jc w:val="left"/>
              <w:rPr>
                <w:b/>
                <w:bCs/>
                <w:color w:val="000000" w:themeColor="text1"/>
                <w:szCs w:val="21"/>
              </w:rPr>
            </w:pPr>
            <w:r w:rsidRPr="00A02BE3">
              <w:rPr>
                <w:color w:val="000000" w:themeColor="text1"/>
                <w:szCs w:val="21"/>
              </w:rPr>
              <w:t>单位（公章）</w:t>
            </w:r>
            <w:r w:rsidRPr="00A02BE3">
              <w:rPr>
                <w:rFonts w:hint="eastAsia"/>
                <w:color w:val="000000" w:themeColor="text1"/>
                <w:szCs w:val="21"/>
              </w:rPr>
              <w:t>Official Seal</w:t>
            </w:r>
            <w:r w:rsidRPr="00A02BE3">
              <w:rPr>
                <w:color w:val="000000" w:themeColor="text1"/>
                <w:szCs w:val="21"/>
              </w:rPr>
              <w:t>：年月日</w:t>
            </w:r>
            <w:r w:rsidRPr="00A02BE3">
              <w:rPr>
                <w:color w:val="000000" w:themeColor="text1"/>
                <w:szCs w:val="21"/>
              </w:rPr>
              <w:t>Y/M/D</w:t>
            </w:r>
          </w:p>
        </w:tc>
      </w:tr>
    </w:tbl>
    <w:p w:rsidR="00C35882" w:rsidRDefault="00C35882">
      <w:pPr>
        <w:rPr>
          <w:b/>
          <w:bCs/>
          <w:color w:val="000000" w:themeColor="text1"/>
          <w:sz w:val="24"/>
        </w:rPr>
      </w:pPr>
    </w:p>
    <w:p w:rsidR="006B3CC3" w:rsidRDefault="006B3CC3" w:rsidP="0026409F">
      <w:pPr>
        <w:widowControl/>
        <w:jc w:val="left"/>
        <w:rPr>
          <w:b/>
          <w:bCs/>
          <w:color w:val="000000" w:themeColor="text1"/>
          <w:sz w:val="24"/>
        </w:rPr>
      </w:pPr>
    </w:p>
    <w:p w:rsidR="006B3CC3" w:rsidRDefault="006B3CC3" w:rsidP="0026409F">
      <w:pPr>
        <w:widowControl/>
        <w:jc w:val="left"/>
        <w:rPr>
          <w:b/>
          <w:bCs/>
          <w:color w:val="000000" w:themeColor="text1"/>
          <w:sz w:val="24"/>
        </w:rPr>
      </w:pPr>
    </w:p>
    <w:p w:rsidR="006B3CC3" w:rsidRDefault="006B3CC3" w:rsidP="0026409F">
      <w:pPr>
        <w:widowControl/>
        <w:jc w:val="left"/>
        <w:rPr>
          <w:b/>
          <w:bCs/>
          <w:color w:val="000000" w:themeColor="text1"/>
          <w:sz w:val="24"/>
        </w:rPr>
      </w:pPr>
    </w:p>
    <w:p w:rsidR="006B3CC3" w:rsidRDefault="006B3CC3" w:rsidP="0026409F">
      <w:pPr>
        <w:widowControl/>
        <w:jc w:val="left"/>
        <w:rPr>
          <w:b/>
          <w:bCs/>
          <w:color w:val="000000" w:themeColor="text1"/>
          <w:sz w:val="24"/>
        </w:rPr>
      </w:pPr>
    </w:p>
    <w:p w:rsidR="0047517C" w:rsidRPr="00A02BE3" w:rsidRDefault="00990F99" w:rsidP="0026409F">
      <w:pPr>
        <w:widowControl/>
        <w:jc w:val="left"/>
        <w:rPr>
          <w:b/>
          <w:bCs/>
          <w:color w:val="000000" w:themeColor="text1"/>
          <w:sz w:val="24"/>
        </w:rPr>
      </w:pPr>
      <w:r w:rsidRPr="00A02BE3">
        <w:rPr>
          <w:rFonts w:hint="eastAsia"/>
          <w:b/>
          <w:bCs/>
          <w:color w:val="000000" w:themeColor="text1"/>
          <w:sz w:val="24"/>
        </w:rPr>
        <w:t>七</w:t>
      </w:r>
      <w:r w:rsidR="004E686B" w:rsidRPr="00A02BE3">
        <w:rPr>
          <w:rFonts w:hint="eastAsia"/>
          <w:b/>
          <w:bCs/>
          <w:color w:val="000000" w:themeColor="text1"/>
          <w:sz w:val="24"/>
        </w:rPr>
        <w:t>、其他与申请本职位有关的情况</w:t>
      </w:r>
      <w:r w:rsidR="004E686B" w:rsidRPr="00A02BE3">
        <w:rPr>
          <w:rFonts w:hint="eastAsia"/>
          <w:b/>
          <w:bCs/>
          <w:color w:val="000000" w:themeColor="text1"/>
          <w:sz w:val="24"/>
        </w:rPr>
        <w:t>Other Information(in relation to this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08"/>
      </w:tblGrid>
      <w:tr w:rsidR="0047517C" w:rsidRPr="00A02BE3" w:rsidTr="005D152C">
        <w:trPr>
          <w:trHeight w:val="1832"/>
        </w:trPr>
        <w:tc>
          <w:tcPr>
            <w:tcW w:w="9108" w:type="dxa"/>
          </w:tcPr>
          <w:p w:rsidR="0047517C" w:rsidRPr="00A02BE3" w:rsidRDefault="004E686B">
            <w:pPr>
              <w:rPr>
                <w:color w:val="000000" w:themeColor="text1"/>
                <w:sz w:val="18"/>
              </w:rPr>
            </w:pPr>
            <w:r w:rsidRPr="00A02BE3">
              <w:rPr>
                <w:color w:val="000000" w:themeColor="text1"/>
                <w:sz w:val="18"/>
              </w:rPr>
              <w:t>（如社会服务情况、其他奖励等，可另附页）</w:t>
            </w:r>
          </w:p>
          <w:p w:rsidR="0047517C" w:rsidRPr="00A02BE3" w:rsidRDefault="004E686B">
            <w:pPr>
              <w:rPr>
                <w:color w:val="000000" w:themeColor="text1"/>
                <w:sz w:val="18"/>
              </w:rPr>
            </w:pPr>
            <w:r w:rsidRPr="00A02BE3">
              <w:rPr>
                <w:color w:val="000000" w:themeColor="text1"/>
                <w:sz w:val="18"/>
              </w:rPr>
              <w:t>(</w:t>
            </w:r>
            <w:r w:rsidR="00BF78A4" w:rsidRPr="00A02BE3">
              <w:rPr>
                <w:rFonts w:hint="eastAsia"/>
                <w:color w:val="000000" w:themeColor="text1"/>
                <w:sz w:val="18"/>
              </w:rPr>
              <w:t>State s</w:t>
            </w:r>
            <w:r w:rsidRPr="00A02BE3">
              <w:rPr>
                <w:color w:val="000000" w:themeColor="text1"/>
                <w:sz w:val="18"/>
              </w:rPr>
              <w:t xml:space="preserve">ocial and community services, </w:t>
            </w:r>
            <w:r w:rsidR="00BF78A4" w:rsidRPr="00A02BE3">
              <w:rPr>
                <w:color w:val="000000" w:themeColor="text1"/>
                <w:sz w:val="18"/>
              </w:rPr>
              <w:t xml:space="preserve">administrative and school services, </w:t>
            </w:r>
            <w:r w:rsidR="00841A1F" w:rsidRPr="00A02BE3">
              <w:rPr>
                <w:color w:val="000000" w:themeColor="text1"/>
                <w:sz w:val="18"/>
              </w:rPr>
              <w:t>other awards</w:t>
            </w:r>
            <w:r w:rsidR="00841A1F" w:rsidRPr="00A02BE3">
              <w:rPr>
                <w:rFonts w:hint="eastAsia"/>
                <w:color w:val="000000" w:themeColor="text1"/>
                <w:sz w:val="18"/>
              </w:rPr>
              <w:t xml:space="preserve">, </w:t>
            </w:r>
            <w:r w:rsidRPr="00A02BE3">
              <w:rPr>
                <w:color w:val="000000" w:themeColor="text1"/>
                <w:sz w:val="18"/>
              </w:rPr>
              <w:t>etc</w:t>
            </w:r>
            <w:r w:rsidR="00841A1F" w:rsidRPr="00A02BE3">
              <w:rPr>
                <w:rFonts w:hint="eastAsia"/>
                <w:color w:val="000000" w:themeColor="text1"/>
                <w:sz w:val="18"/>
              </w:rPr>
              <w:t xml:space="preserve">. </w:t>
            </w:r>
            <w:r w:rsidR="000C5385" w:rsidRPr="00A02BE3">
              <w:rPr>
                <w:rFonts w:hint="eastAsia"/>
                <w:color w:val="000000" w:themeColor="text1"/>
                <w:sz w:val="18"/>
              </w:rPr>
              <w:t>Please attach separate sheet, if necessary</w:t>
            </w:r>
            <w:r w:rsidRPr="00A02BE3">
              <w:rPr>
                <w:color w:val="000000" w:themeColor="text1"/>
                <w:sz w:val="18"/>
              </w:rPr>
              <w:t>)</w:t>
            </w:r>
          </w:p>
          <w:p w:rsidR="0047517C" w:rsidRPr="00A02BE3" w:rsidRDefault="0047517C">
            <w:pPr>
              <w:rPr>
                <w:color w:val="000000" w:themeColor="text1"/>
                <w:sz w:val="18"/>
              </w:rPr>
            </w:pPr>
          </w:p>
          <w:p w:rsidR="0047517C" w:rsidRPr="00A02BE3" w:rsidRDefault="0047517C">
            <w:pPr>
              <w:rPr>
                <w:color w:val="000000" w:themeColor="text1"/>
                <w:sz w:val="18"/>
              </w:rPr>
            </w:pPr>
          </w:p>
          <w:p w:rsidR="0047517C" w:rsidRPr="00A02BE3" w:rsidRDefault="0047517C">
            <w:pPr>
              <w:rPr>
                <w:color w:val="000000" w:themeColor="text1"/>
                <w:sz w:val="18"/>
              </w:rPr>
            </w:pPr>
          </w:p>
        </w:tc>
      </w:tr>
    </w:tbl>
    <w:p w:rsidR="0047517C" w:rsidRPr="00A02BE3" w:rsidRDefault="00822323">
      <w:pPr>
        <w:rPr>
          <w:b/>
          <w:bCs/>
          <w:color w:val="000000" w:themeColor="text1"/>
          <w:sz w:val="24"/>
        </w:rPr>
      </w:pPr>
      <w:r w:rsidRPr="00A02BE3">
        <w:rPr>
          <w:rFonts w:hint="eastAsia"/>
          <w:b/>
          <w:bCs/>
          <w:color w:val="000000" w:themeColor="text1"/>
          <w:sz w:val="24"/>
        </w:rPr>
        <w:t>八</w:t>
      </w:r>
      <w:r w:rsidR="004E686B" w:rsidRPr="00A02BE3">
        <w:rPr>
          <w:b/>
          <w:bCs/>
          <w:color w:val="000000" w:themeColor="text1"/>
          <w:sz w:val="24"/>
        </w:rPr>
        <w:t>、声明</w:t>
      </w:r>
    </w:p>
    <w:p w:rsidR="0047517C" w:rsidRPr="00A02BE3" w:rsidRDefault="004E686B">
      <w:pPr>
        <w:ind w:firstLineChars="200" w:firstLine="420"/>
        <w:rPr>
          <w:bCs/>
          <w:color w:val="000000" w:themeColor="text1"/>
          <w:szCs w:val="21"/>
        </w:rPr>
      </w:pPr>
      <w:r w:rsidRPr="00A02BE3">
        <w:rPr>
          <w:bCs/>
          <w:color w:val="000000" w:themeColor="text1"/>
          <w:szCs w:val="21"/>
        </w:rPr>
        <w:t>本人谨此声明以上所有资料及所附证明文件均属真实、符合学术道德规范，并可提供有关身份及资历文件的正本以供核实。本人明白倘若故意虚报资料或隐瞒重要事实，中山大学可取消已发出的口头或书面聘约，即使已获聘任亦可被解聘。</w:t>
      </w:r>
    </w:p>
    <w:p w:rsidR="00D72283" w:rsidRPr="00A02BE3" w:rsidRDefault="00D72283" w:rsidP="00D72283">
      <w:pPr>
        <w:rPr>
          <w:color w:val="000000" w:themeColor="text1"/>
          <w:u w:color="000000"/>
        </w:rPr>
      </w:pPr>
      <w:r w:rsidRPr="00A02BE3">
        <w:rPr>
          <w:color w:val="000000" w:themeColor="text1"/>
          <w:u w:color="000000"/>
        </w:rPr>
        <w:t>I hereby declare that the information given above is true, correct, complete and in accordance with the academic moral rule. Evidence about my identi</w:t>
      </w:r>
      <w:r w:rsidRPr="00A02BE3">
        <w:rPr>
          <w:rFonts w:hint="eastAsia"/>
          <w:color w:val="000000" w:themeColor="text1"/>
          <w:u w:color="000000"/>
        </w:rPr>
        <w:t>ty</w:t>
      </w:r>
      <w:r w:rsidRPr="00A02BE3">
        <w:rPr>
          <w:color w:val="000000" w:themeColor="text1"/>
          <w:u w:color="000000"/>
        </w:rPr>
        <w:t xml:space="preserve"> and qualifications can be </w:t>
      </w:r>
      <w:r w:rsidRPr="00A02BE3">
        <w:rPr>
          <w:rFonts w:hint="eastAsia"/>
          <w:color w:val="000000" w:themeColor="text1"/>
          <w:u w:color="000000"/>
        </w:rPr>
        <w:t>providedfor verification</w:t>
      </w:r>
      <w:r w:rsidRPr="00A02BE3">
        <w:rPr>
          <w:color w:val="000000" w:themeColor="text1"/>
          <w:u w:color="000000"/>
        </w:rPr>
        <w:t xml:space="preserve"> if necessary. I understand that any falsification or </w:t>
      </w:r>
      <w:r w:rsidRPr="00A02BE3">
        <w:rPr>
          <w:rFonts w:hint="eastAsia"/>
          <w:color w:val="000000" w:themeColor="text1"/>
          <w:u w:color="000000"/>
        </w:rPr>
        <w:t xml:space="preserve">failure to state the truth </w:t>
      </w:r>
      <w:r w:rsidRPr="00A02BE3">
        <w:rPr>
          <w:color w:val="000000" w:themeColor="text1"/>
          <w:u w:color="000000"/>
        </w:rPr>
        <w:t xml:space="preserve">will </w:t>
      </w:r>
      <w:r w:rsidRPr="00A02BE3">
        <w:rPr>
          <w:rFonts w:hint="eastAsia"/>
          <w:color w:val="000000" w:themeColor="text1"/>
          <w:u w:color="000000"/>
        </w:rPr>
        <w:t>result in</w:t>
      </w:r>
      <w:r w:rsidRPr="00A02BE3">
        <w:rPr>
          <w:color w:val="000000" w:themeColor="text1"/>
          <w:u w:color="000000"/>
        </w:rPr>
        <w:t xml:space="preserve"> cancellation of appointment </w:t>
      </w:r>
      <w:r w:rsidRPr="00A02BE3">
        <w:rPr>
          <w:rFonts w:hint="eastAsia"/>
          <w:color w:val="000000" w:themeColor="text1"/>
          <w:u w:color="000000"/>
        </w:rPr>
        <w:t>even if</w:t>
      </w:r>
      <w:r w:rsidRPr="00A02BE3">
        <w:rPr>
          <w:color w:val="000000" w:themeColor="text1"/>
          <w:u w:color="000000"/>
        </w:rPr>
        <w:t xml:space="preserve"> an oral /written offer</w:t>
      </w:r>
      <w:r w:rsidRPr="00A02BE3">
        <w:rPr>
          <w:rFonts w:hint="eastAsia"/>
          <w:color w:val="000000" w:themeColor="text1"/>
          <w:u w:color="000000"/>
        </w:rPr>
        <w:t xml:space="preserve"> has been made</w:t>
      </w:r>
      <w:r w:rsidRPr="00A02BE3">
        <w:rPr>
          <w:color w:val="000000" w:themeColor="text1"/>
          <w:u w:color="000000"/>
        </w:rPr>
        <w:t xml:space="preserve">, or even </w:t>
      </w:r>
      <w:r w:rsidRPr="00A02BE3">
        <w:rPr>
          <w:rFonts w:hint="eastAsia"/>
          <w:color w:val="000000" w:themeColor="text1"/>
          <w:u w:color="000000"/>
        </w:rPr>
        <w:t>if</w:t>
      </w:r>
      <w:r w:rsidRPr="00A02BE3">
        <w:rPr>
          <w:color w:val="000000" w:themeColor="text1"/>
          <w:u w:color="000000"/>
        </w:rPr>
        <w:t xml:space="preserve"> the appointment</w:t>
      </w:r>
      <w:r w:rsidRPr="00A02BE3">
        <w:rPr>
          <w:rFonts w:hint="eastAsia"/>
          <w:color w:val="000000" w:themeColor="text1"/>
          <w:u w:color="000000"/>
        </w:rPr>
        <w:t xml:space="preserve"> has begun</w:t>
      </w:r>
      <w:r w:rsidRPr="00A02BE3">
        <w:rPr>
          <w:color w:val="000000" w:themeColor="text1"/>
          <w:u w:color="000000"/>
        </w:rPr>
        <w:t>.</w:t>
      </w:r>
    </w:p>
    <w:p w:rsidR="0047517C" w:rsidRPr="00A02BE3" w:rsidRDefault="0047517C">
      <w:pPr>
        <w:ind w:firstLineChars="200" w:firstLine="420"/>
        <w:rPr>
          <w:bCs/>
          <w:color w:val="000000" w:themeColor="text1"/>
          <w:szCs w:val="21"/>
        </w:rPr>
      </w:pPr>
    </w:p>
    <w:p w:rsidR="0047517C" w:rsidRPr="00A02BE3" w:rsidRDefault="0047517C">
      <w:pPr>
        <w:rPr>
          <w:bCs/>
          <w:color w:val="000000" w:themeColor="text1"/>
          <w:szCs w:val="21"/>
        </w:rPr>
      </w:pPr>
    </w:p>
    <w:p w:rsidR="0047517C" w:rsidRPr="00A02BE3" w:rsidRDefault="0047517C">
      <w:pPr>
        <w:pStyle w:val="Space"/>
        <w:ind w:firstLineChars="2700" w:firstLine="5670"/>
        <w:rPr>
          <w:rFonts w:eastAsia="宋体"/>
          <w:color w:val="000000" w:themeColor="text1"/>
          <w:sz w:val="21"/>
          <w:lang w:eastAsia="zh-CN"/>
        </w:rPr>
      </w:pPr>
    </w:p>
    <w:p w:rsidR="0047517C" w:rsidRPr="00A02BE3" w:rsidRDefault="004E686B">
      <w:pPr>
        <w:pStyle w:val="Space"/>
        <w:ind w:firstLineChars="2700" w:firstLine="5692"/>
        <w:rPr>
          <w:rFonts w:eastAsia="宋体"/>
          <w:color w:val="000000" w:themeColor="text1"/>
          <w:sz w:val="21"/>
          <w:lang w:eastAsia="zh-CN"/>
        </w:rPr>
      </w:pPr>
      <w:r w:rsidRPr="00A02BE3">
        <w:rPr>
          <w:rFonts w:eastAsia="宋体"/>
          <w:b/>
          <w:bCs/>
          <w:color w:val="000000" w:themeColor="text1"/>
          <w:sz w:val="21"/>
        </w:rPr>
        <w:t>签名</w:t>
      </w:r>
      <w:r w:rsidRPr="00A02BE3">
        <w:rPr>
          <w:rFonts w:eastAsia="宋体"/>
          <w:color w:val="000000" w:themeColor="text1"/>
          <w:sz w:val="21"/>
        </w:rPr>
        <w:t>：</w:t>
      </w:r>
    </w:p>
    <w:p w:rsidR="0047517C" w:rsidRPr="00A02BE3" w:rsidRDefault="004E686B">
      <w:pPr>
        <w:pStyle w:val="Space"/>
        <w:ind w:firstLineChars="2700" w:firstLine="5670"/>
        <w:rPr>
          <w:rFonts w:eastAsia="宋体"/>
          <w:color w:val="000000" w:themeColor="text1"/>
          <w:sz w:val="21"/>
          <w:lang w:eastAsia="zh-CN"/>
        </w:rPr>
      </w:pPr>
      <w:r w:rsidRPr="00A02BE3">
        <w:rPr>
          <w:rFonts w:eastAsia="宋体"/>
          <w:color w:val="000000" w:themeColor="text1"/>
          <w:sz w:val="21"/>
          <w:lang w:eastAsia="zh-CN"/>
        </w:rPr>
        <w:t xml:space="preserve">Signature: </w:t>
      </w:r>
    </w:p>
    <w:p w:rsidR="0047517C" w:rsidRPr="00A02BE3" w:rsidRDefault="004E686B">
      <w:pPr>
        <w:pStyle w:val="Space"/>
        <w:ind w:firstLineChars="2700" w:firstLine="5692"/>
        <w:rPr>
          <w:rFonts w:eastAsia="宋体"/>
          <w:b/>
          <w:bCs/>
          <w:color w:val="000000" w:themeColor="text1"/>
          <w:sz w:val="21"/>
          <w:lang w:eastAsia="zh-CN"/>
        </w:rPr>
      </w:pPr>
      <w:r w:rsidRPr="00A02BE3">
        <w:rPr>
          <w:rFonts w:eastAsia="宋体"/>
          <w:b/>
          <w:bCs/>
          <w:color w:val="000000" w:themeColor="text1"/>
          <w:sz w:val="21"/>
          <w:lang w:eastAsia="zh-CN"/>
        </w:rPr>
        <w:t>日期：</w:t>
      </w:r>
    </w:p>
    <w:p w:rsidR="0047517C" w:rsidRPr="00A02BE3" w:rsidRDefault="004E686B">
      <w:pPr>
        <w:pStyle w:val="Space"/>
        <w:ind w:firstLineChars="2700" w:firstLine="5670"/>
        <w:rPr>
          <w:rFonts w:eastAsia="宋体"/>
          <w:color w:val="000000" w:themeColor="text1"/>
          <w:sz w:val="21"/>
          <w:lang w:eastAsia="zh-CN"/>
        </w:rPr>
      </w:pPr>
      <w:r w:rsidRPr="00A02BE3">
        <w:rPr>
          <w:rFonts w:eastAsia="宋体"/>
          <w:color w:val="000000" w:themeColor="text1"/>
          <w:sz w:val="21"/>
          <w:lang w:eastAsia="zh-CN"/>
        </w:rPr>
        <w:t>Date (Y/M/D):</w:t>
      </w:r>
    </w:p>
    <w:p w:rsidR="0047517C" w:rsidRPr="00A02BE3" w:rsidRDefault="004E686B">
      <w:pPr>
        <w:widowControl/>
        <w:spacing w:line="360" w:lineRule="auto"/>
        <w:jc w:val="center"/>
        <w:rPr>
          <w:b/>
          <w:bCs/>
          <w:color w:val="000000" w:themeColor="text1"/>
          <w:sz w:val="24"/>
        </w:rPr>
      </w:pPr>
      <w:r w:rsidRPr="00A02BE3">
        <w:rPr>
          <w:b/>
          <w:color w:val="000000" w:themeColor="text1"/>
          <w:sz w:val="18"/>
          <w:szCs w:val="18"/>
        </w:rPr>
        <w:br w:type="page"/>
      </w:r>
      <w:r w:rsidRPr="00A02BE3">
        <w:rPr>
          <w:rFonts w:hint="eastAsia"/>
          <w:b/>
          <w:bCs/>
          <w:color w:val="000000" w:themeColor="text1"/>
          <w:sz w:val="24"/>
        </w:rPr>
        <w:t>填表说明</w:t>
      </w:r>
      <w:r w:rsidRPr="00A02BE3">
        <w:rPr>
          <w:rFonts w:hint="eastAsia"/>
          <w:b/>
          <w:bCs/>
          <w:color w:val="000000" w:themeColor="text1"/>
          <w:sz w:val="24"/>
        </w:rPr>
        <w:t>Note</w:t>
      </w:r>
      <w:r w:rsidR="00D72283" w:rsidRPr="00A02BE3">
        <w:rPr>
          <w:rFonts w:hint="eastAsia"/>
          <w:b/>
          <w:bCs/>
          <w:color w:val="000000" w:themeColor="text1"/>
          <w:sz w:val="24"/>
        </w:rPr>
        <w:t>s</w:t>
      </w:r>
    </w:p>
    <w:p w:rsidR="00B15FE1" w:rsidRPr="00A02BE3" w:rsidRDefault="00FE2920" w:rsidP="00855859">
      <w:pPr>
        <w:widowControl/>
        <w:numPr>
          <w:ilvl w:val="0"/>
          <w:numId w:val="2"/>
        </w:numPr>
        <w:spacing w:line="280" w:lineRule="exact"/>
        <w:rPr>
          <w:b/>
          <w:color w:val="000000" w:themeColor="text1"/>
          <w:sz w:val="18"/>
          <w:szCs w:val="18"/>
        </w:rPr>
      </w:pPr>
      <w:r w:rsidRPr="00A02BE3">
        <w:rPr>
          <w:rFonts w:hint="eastAsia"/>
          <w:b/>
          <w:color w:val="000000" w:themeColor="text1"/>
          <w:sz w:val="18"/>
          <w:szCs w:val="18"/>
        </w:rPr>
        <w:t>请用中英文填写，</w:t>
      </w:r>
      <w:r w:rsidR="00B15FE1" w:rsidRPr="00A02BE3">
        <w:rPr>
          <w:rFonts w:hint="eastAsia"/>
          <w:b/>
          <w:color w:val="000000" w:themeColor="text1"/>
          <w:sz w:val="18"/>
          <w:szCs w:val="18"/>
        </w:rPr>
        <w:t>表格内如无内容填写时要写“无”。填妥后请用</w:t>
      </w:r>
      <w:r w:rsidR="00B15FE1" w:rsidRPr="00A02BE3">
        <w:rPr>
          <w:rFonts w:hint="eastAsia"/>
          <w:b/>
          <w:color w:val="000000" w:themeColor="text1"/>
          <w:sz w:val="18"/>
          <w:szCs w:val="18"/>
        </w:rPr>
        <w:t>A4</w:t>
      </w:r>
      <w:r w:rsidR="00B15FE1" w:rsidRPr="00A02BE3">
        <w:rPr>
          <w:rFonts w:hint="eastAsia"/>
          <w:b/>
          <w:color w:val="000000" w:themeColor="text1"/>
          <w:sz w:val="18"/>
          <w:szCs w:val="18"/>
        </w:rPr>
        <w:t>纸双面打印（填表说明无需打印）。</w:t>
      </w:r>
      <w:r w:rsidR="00B15FE1" w:rsidRPr="00A02BE3">
        <w:rPr>
          <w:rFonts w:hint="eastAsia"/>
          <w:b/>
          <w:color w:val="000000" w:themeColor="text1"/>
          <w:sz w:val="18"/>
          <w:szCs w:val="18"/>
        </w:rPr>
        <w:t xml:space="preserve">Please fill </w:t>
      </w:r>
      <w:r w:rsidR="00591ACB" w:rsidRPr="00A02BE3">
        <w:rPr>
          <w:rFonts w:hint="eastAsia"/>
          <w:b/>
          <w:color w:val="000000" w:themeColor="text1"/>
          <w:sz w:val="18"/>
          <w:szCs w:val="18"/>
        </w:rPr>
        <w:t>in</w:t>
      </w:r>
      <w:r w:rsidRPr="00A02BE3">
        <w:rPr>
          <w:rFonts w:hint="eastAsia"/>
          <w:b/>
          <w:color w:val="000000" w:themeColor="text1"/>
          <w:sz w:val="18"/>
          <w:szCs w:val="18"/>
        </w:rPr>
        <w:t xml:space="preserve"> the form in both Chinese and English. Please fill out </w:t>
      </w:r>
      <w:r w:rsidR="00B15FE1" w:rsidRPr="00A02BE3">
        <w:rPr>
          <w:rFonts w:hint="eastAsia"/>
          <w:b/>
          <w:i/>
          <w:color w:val="000000" w:themeColor="text1"/>
          <w:sz w:val="18"/>
          <w:szCs w:val="18"/>
        </w:rPr>
        <w:t xml:space="preserve">NONE </w:t>
      </w:r>
      <w:r w:rsidR="00B15FE1" w:rsidRPr="00A02BE3">
        <w:rPr>
          <w:rFonts w:hint="eastAsia"/>
          <w:b/>
          <w:color w:val="000000" w:themeColor="text1"/>
          <w:sz w:val="18"/>
          <w:szCs w:val="18"/>
        </w:rPr>
        <w:t xml:space="preserve">when there is not any appropriate information to be filled in.Please print the form (excluding this page) in A4 paper on both sides. </w:t>
      </w:r>
    </w:p>
    <w:p w:rsidR="00B15FE1" w:rsidRPr="00A02BE3" w:rsidRDefault="00B15FE1" w:rsidP="00855859">
      <w:pPr>
        <w:widowControl/>
        <w:numPr>
          <w:ilvl w:val="0"/>
          <w:numId w:val="2"/>
        </w:numPr>
        <w:spacing w:line="280" w:lineRule="exact"/>
        <w:rPr>
          <w:b/>
          <w:color w:val="000000" w:themeColor="text1"/>
          <w:sz w:val="18"/>
          <w:szCs w:val="18"/>
        </w:rPr>
      </w:pPr>
      <w:r w:rsidRPr="00A02BE3">
        <w:rPr>
          <w:rFonts w:hint="eastAsia"/>
          <w:b/>
          <w:color w:val="000000" w:themeColor="text1"/>
          <w:sz w:val="18"/>
          <w:szCs w:val="18"/>
        </w:rPr>
        <w:t>若填写内容较多，可插入行、调整字体大小、表格内部宽度，但不得改变页面内容格式和表格其他结构。若加附页，请严格依照本表格式与大小，页码标为附</w:t>
      </w:r>
      <w:r w:rsidRPr="00A02BE3">
        <w:rPr>
          <w:rFonts w:hint="eastAsia"/>
          <w:b/>
          <w:color w:val="000000" w:themeColor="text1"/>
          <w:sz w:val="18"/>
          <w:szCs w:val="18"/>
        </w:rPr>
        <w:t>X-1</w:t>
      </w:r>
      <w:r w:rsidRPr="00A02BE3">
        <w:rPr>
          <w:rFonts w:hint="eastAsia"/>
          <w:b/>
          <w:color w:val="000000" w:themeColor="text1"/>
          <w:sz w:val="18"/>
          <w:szCs w:val="18"/>
        </w:rPr>
        <w:t>、附</w:t>
      </w:r>
      <w:r w:rsidRPr="00A02BE3">
        <w:rPr>
          <w:rFonts w:hint="eastAsia"/>
          <w:b/>
          <w:color w:val="000000" w:themeColor="text1"/>
          <w:sz w:val="18"/>
          <w:szCs w:val="18"/>
        </w:rPr>
        <w:t>X-2</w:t>
      </w:r>
      <w:r w:rsidRPr="00A02BE3">
        <w:rPr>
          <w:rFonts w:hint="eastAsia"/>
          <w:b/>
          <w:color w:val="000000" w:themeColor="text1"/>
          <w:sz w:val="18"/>
          <w:szCs w:val="18"/>
        </w:rPr>
        <w:t>等（如第五项教学工作，增加附页，页码标为附五</w:t>
      </w:r>
      <w:r w:rsidRPr="00A02BE3">
        <w:rPr>
          <w:rFonts w:hint="eastAsia"/>
          <w:b/>
          <w:color w:val="000000" w:themeColor="text1"/>
          <w:sz w:val="18"/>
          <w:szCs w:val="18"/>
        </w:rPr>
        <w:t>-1</w:t>
      </w:r>
      <w:r w:rsidRPr="00A02BE3">
        <w:rPr>
          <w:rFonts w:hint="eastAsia"/>
          <w:b/>
          <w:color w:val="000000" w:themeColor="text1"/>
          <w:sz w:val="18"/>
          <w:szCs w:val="18"/>
        </w:rPr>
        <w:t>、附五</w:t>
      </w:r>
      <w:r w:rsidRPr="00A02BE3">
        <w:rPr>
          <w:rFonts w:hint="eastAsia"/>
          <w:b/>
          <w:color w:val="000000" w:themeColor="text1"/>
          <w:sz w:val="18"/>
          <w:szCs w:val="18"/>
        </w:rPr>
        <w:t>-2</w:t>
      </w:r>
      <w:r w:rsidRPr="00A02BE3">
        <w:rPr>
          <w:rFonts w:hint="eastAsia"/>
          <w:b/>
          <w:color w:val="000000" w:themeColor="text1"/>
          <w:sz w:val="18"/>
          <w:szCs w:val="18"/>
        </w:rPr>
        <w:t>等）。</w:t>
      </w:r>
      <w:r w:rsidRPr="00A02BE3">
        <w:rPr>
          <w:rFonts w:hint="eastAsia"/>
          <w:b/>
          <w:color w:val="000000" w:themeColor="text1"/>
          <w:sz w:val="18"/>
          <w:szCs w:val="18"/>
        </w:rPr>
        <w:t xml:space="preserve">Please adjust the font size and width of the table or add columns to the table </w:t>
      </w:r>
      <w:r w:rsidR="00BF0DEE" w:rsidRPr="00A02BE3">
        <w:rPr>
          <w:rFonts w:hint="eastAsia"/>
          <w:b/>
          <w:color w:val="000000" w:themeColor="text1"/>
          <w:sz w:val="18"/>
          <w:szCs w:val="18"/>
        </w:rPr>
        <w:t>if there is not enough space</w:t>
      </w:r>
      <w:r w:rsidRPr="00A02BE3">
        <w:rPr>
          <w:rFonts w:hint="eastAsia"/>
          <w:b/>
          <w:color w:val="000000" w:themeColor="text1"/>
          <w:sz w:val="18"/>
          <w:szCs w:val="18"/>
        </w:rPr>
        <w:t xml:space="preserve">. However, the content and format of each page should not be changed. The format of attachments should be in accordance with the relevant part of the main form and should be labeled </w:t>
      </w:r>
      <w:r w:rsidR="00BF0DEE" w:rsidRPr="00A02BE3">
        <w:rPr>
          <w:rFonts w:hint="eastAsia"/>
          <w:b/>
          <w:color w:val="000000" w:themeColor="text1"/>
          <w:sz w:val="18"/>
          <w:szCs w:val="18"/>
        </w:rPr>
        <w:t>as</w:t>
      </w:r>
      <w:r w:rsidRPr="00A02BE3">
        <w:rPr>
          <w:rFonts w:hint="eastAsia"/>
          <w:b/>
          <w:color w:val="000000" w:themeColor="text1"/>
          <w:sz w:val="18"/>
          <w:szCs w:val="18"/>
        </w:rPr>
        <w:t xml:space="preserve"> ATTACHMENT-X-1 (for example, if there is attachment to the fifth part: Teaching Experience, the attachment should be labeled </w:t>
      </w:r>
      <w:r w:rsidR="00BF0DEE" w:rsidRPr="00A02BE3">
        <w:rPr>
          <w:rFonts w:hint="eastAsia"/>
          <w:b/>
          <w:color w:val="000000" w:themeColor="text1"/>
          <w:sz w:val="18"/>
          <w:szCs w:val="18"/>
        </w:rPr>
        <w:t xml:space="preserve">as </w:t>
      </w:r>
      <w:r w:rsidRPr="00A02BE3">
        <w:rPr>
          <w:rFonts w:hint="eastAsia"/>
          <w:b/>
          <w:color w:val="000000" w:themeColor="text1"/>
          <w:sz w:val="18"/>
          <w:szCs w:val="18"/>
        </w:rPr>
        <w:t>ATTACHMENT-V-1, ATTACHMENT-V-2, etc.)</w:t>
      </w:r>
    </w:p>
    <w:p w:rsidR="0047517C" w:rsidRPr="00A02BE3" w:rsidRDefault="004E686B" w:rsidP="00855859">
      <w:pPr>
        <w:widowControl/>
        <w:numPr>
          <w:ilvl w:val="0"/>
          <w:numId w:val="2"/>
        </w:numPr>
        <w:spacing w:line="280" w:lineRule="exact"/>
        <w:rPr>
          <w:b/>
          <w:color w:val="000000" w:themeColor="text1"/>
          <w:sz w:val="18"/>
          <w:szCs w:val="18"/>
        </w:rPr>
      </w:pPr>
      <w:r w:rsidRPr="00A02BE3">
        <w:rPr>
          <w:rFonts w:hint="eastAsia"/>
          <w:b/>
          <w:color w:val="000000" w:themeColor="text1"/>
          <w:sz w:val="18"/>
          <w:szCs w:val="18"/>
        </w:rPr>
        <w:t>申请学科：填至二级学科；从事专业：填写专业名称；通讯地址：填写可以</w:t>
      </w:r>
      <w:r w:rsidRPr="00A02BE3">
        <w:rPr>
          <w:b/>
          <w:color w:val="000000" w:themeColor="text1"/>
          <w:sz w:val="18"/>
          <w:szCs w:val="18"/>
        </w:rPr>
        <w:t>通过邮政方式</w:t>
      </w:r>
      <w:r w:rsidRPr="00A02BE3">
        <w:rPr>
          <w:rFonts w:hint="eastAsia"/>
          <w:b/>
          <w:color w:val="000000" w:themeColor="text1"/>
          <w:sz w:val="18"/>
          <w:szCs w:val="18"/>
        </w:rPr>
        <w:t>接收信件的实际地址，建议填写家庭地址。</w:t>
      </w:r>
      <w:r w:rsidRPr="00A02BE3">
        <w:rPr>
          <w:b/>
          <w:color w:val="000000" w:themeColor="text1"/>
          <w:sz w:val="18"/>
          <w:szCs w:val="18"/>
        </w:rPr>
        <w:t>I</w:t>
      </w:r>
      <w:r w:rsidRPr="00A02BE3">
        <w:rPr>
          <w:rFonts w:hint="eastAsia"/>
          <w:b/>
          <w:color w:val="000000" w:themeColor="text1"/>
          <w:sz w:val="18"/>
          <w:szCs w:val="18"/>
        </w:rPr>
        <w:t>n the first part of the form:</w:t>
      </w:r>
      <w:r w:rsidR="007B7815" w:rsidRPr="00A02BE3">
        <w:rPr>
          <w:rFonts w:hint="eastAsia"/>
          <w:b/>
          <w:i/>
          <w:color w:val="000000" w:themeColor="text1"/>
          <w:sz w:val="18"/>
          <w:szCs w:val="18"/>
        </w:rPr>
        <w:t>Academic Field to Apply</w:t>
      </w:r>
      <w:r w:rsidRPr="00A02BE3">
        <w:rPr>
          <w:rFonts w:hint="eastAsia"/>
          <w:b/>
          <w:color w:val="000000" w:themeColor="text1"/>
          <w:sz w:val="18"/>
          <w:szCs w:val="18"/>
        </w:rPr>
        <w:t xml:space="preserve">should specify the sub-disciplines; </w:t>
      </w:r>
      <w:r w:rsidRPr="00A02BE3">
        <w:rPr>
          <w:rFonts w:hint="eastAsia"/>
          <w:b/>
          <w:i/>
          <w:color w:val="000000" w:themeColor="text1"/>
          <w:sz w:val="18"/>
          <w:szCs w:val="18"/>
        </w:rPr>
        <w:t xml:space="preserve">Field of </w:t>
      </w:r>
      <w:r w:rsidR="00E57001" w:rsidRPr="00A02BE3">
        <w:rPr>
          <w:rFonts w:hint="eastAsia"/>
          <w:b/>
          <w:i/>
          <w:color w:val="000000" w:themeColor="text1"/>
          <w:sz w:val="18"/>
          <w:szCs w:val="18"/>
        </w:rPr>
        <w:t xml:space="preserve">Expertise </w:t>
      </w:r>
      <w:r w:rsidRPr="00A02BE3">
        <w:rPr>
          <w:rFonts w:hint="eastAsia"/>
          <w:b/>
          <w:color w:val="000000" w:themeColor="text1"/>
          <w:sz w:val="18"/>
          <w:szCs w:val="18"/>
        </w:rPr>
        <w:t xml:space="preserve">should specify the name of subject; </w:t>
      </w:r>
      <w:r w:rsidR="00E57001" w:rsidRPr="00A02BE3">
        <w:rPr>
          <w:rFonts w:hint="eastAsia"/>
          <w:b/>
          <w:i/>
          <w:color w:val="000000" w:themeColor="text1"/>
          <w:sz w:val="18"/>
          <w:szCs w:val="18"/>
        </w:rPr>
        <w:t>Mailing</w:t>
      </w:r>
      <w:r w:rsidRPr="00A02BE3">
        <w:rPr>
          <w:rFonts w:hint="eastAsia"/>
          <w:b/>
          <w:i/>
          <w:color w:val="000000" w:themeColor="text1"/>
          <w:sz w:val="18"/>
          <w:szCs w:val="18"/>
        </w:rPr>
        <w:t xml:space="preserve">Address </w:t>
      </w:r>
      <w:r w:rsidRPr="00A02BE3">
        <w:rPr>
          <w:rFonts w:hint="eastAsia"/>
          <w:b/>
          <w:color w:val="000000" w:themeColor="text1"/>
          <w:sz w:val="18"/>
          <w:szCs w:val="18"/>
        </w:rPr>
        <w:t>is supposed to be your home address.</w:t>
      </w:r>
    </w:p>
    <w:p w:rsidR="0047517C" w:rsidRPr="00A02BE3" w:rsidRDefault="00D86A04" w:rsidP="00855859">
      <w:pPr>
        <w:widowControl/>
        <w:spacing w:line="280" w:lineRule="exact"/>
        <w:rPr>
          <w:b/>
          <w:i/>
          <w:color w:val="000000" w:themeColor="text1"/>
          <w:sz w:val="18"/>
          <w:szCs w:val="18"/>
        </w:rPr>
      </w:pPr>
      <w:r w:rsidRPr="00A02BE3">
        <w:rPr>
          <w:rFonts w:hint="eastAsia"/>
          <w:b/>
          <w:color w:val="000000" w:themeColor="text1"/>
          <w:sz w:val="18"/>
          <w:szCs w:val="18"/>
        </w:rPr>
        <w:t>4.</w:t>
      </w:r>
      <w:r w:rsidR="004E686B" w:rsidRPr="00A02BE3">
        <w:rPr>
          <w:rFonts w:hint="eastAsia"/>
          <w:b/>
          <w:color w:val="000000" w:themeColor="text1"/>
          <w:sz w:val="18"/>
          <w:szCs w:val="18"/>
        </w:rPr>
        <w:t>第二项学习简历：请从大学开始，按自然时间顺序填写，分大学本科、硕士、博士等阶段；</w:t>
      </w:r>
      <w:r w:rsidR="00525742" w:rsidRPr="00A02BE3">
        <w:rPr>
          <w:rFonts w:hint="eastAsia"/>
          <w:b/>
          <w:color w:val="000000" w:themeColor="text1"/>
          <w:sz w:val="18"/>
          <w:szCs w:val="18"/>
        </w:rPr>
        <w:t>第三项工作经历按不同工作单位</w:t>
      </w:r>
      <w:r w:rsidR="00525742" w:rsidRPr="00A02BE3">
        <w:rPr>
          <w:rFonts w:hint="eastAsia"/>
          <w:b/>
          <w:color w:val="000000" w:themeColor="text1"/>
          <w:sz w:val="18"/>
          <w:szCs w:val="18"/>
        </w:rPr>
        <w:t>/</w:t>
      </w:r>
      <w:r w:rsidR="00525742" w:rsidRPr="00A02BE3">
        <w:rPr>
          <w:rFonts w:hint="eastAsia"/>
          <w:b/>
          <w:color w:val="000000" w:themeColor="text1"/>
          <w:sz w:val="18"/>
          <w:szCs w:val="18"/>
        </w:rPr>
        <w:t>机构任不同职务经历的顺序填写；博士后阶段按工作经历填写。</w:t>
      </w:r>
      <w:r w:rsidR="004E686B" w:rsidRPr="00A02BE3">
        <w:rPr>
          <w:b/>
          <w:i/>
          <w:color w:val="000000" w:themeColor="text1"/>
          <w:sz w:val="18"/>
          <w:szCs w:val="18"/>
        </w:rPr>
        <w:t>Educational Background</w:t>
      </w:r>
      <w:r w:rsidR="004E686B" w:rsidRPr="00A02BE3">
        <w:rPr>
          <w:rFonts w:hint="eastAsia"/>
          <w:b/>
          <w:i/>
          <w:color w:val="000000" w:themeColor="text1"/>
          <w:sz w:val="18"/>
          <w:szCs w:val="18"/>
        </w:rPr>
        <w:t xml:space="preserve">: </w:t>
      </w:r>
      <w:r w:rsidR="004E686B" w:rsidRPr="00A02BE3">
        <w:rPr>
          <w:rFonts w:hint="eastAsia"/>
          <w:b/>
          <w:color w:val="000000" w:themeColor="text1"/>
          <w:sz w:val="18"/>
          <w:szCs w:val="18"/>
        </w:rPr>
        <w:t xml:space="preserve">bachelor degree and above should be stated in time </w:t>
      </w:r>
      <w:r w:rsidR="004E686B" w:rsidRPr="00A02BE3">
        <w:rPr>
          <w:b/>
          <w:color w:val="000000" w:themeColor="text1"/>
          <w:sz w:val="18"/>
          <w:szCs w:val="18"/>
        </w:rPr>
        <w:t>sequenc</w:t>
      </w:r>
      <w:r w:rsidR="004E686B" w:rsidRPr="00A02BE3">
        <w:rPr>
          <w:rFonts w:hint="eastAsia"/>
          <w:b/>
          <w:color w:val="000000" w:themeColor="text1"/>
          <w:sz w:val="18"/>
          <w:szCs w:val="18"/>
        </w:rPr>
        <w:t>e.</w:t>
      </w:r>
      <w:r w:rsidR="004E686B" w:rsidRPr="00A02BE3">
        <w:rPr>
          <w:b/>
          <w:i/>
          <w:color w:val="000000" w:themeColor="text1"/>
          <w:sz w:val="18"/>
          <w:szCs w:val="18"/>
        </w:rPr>
        <w:t>Employment History</w:t>
      </w:r>
      <w:r w:rsidR="004E686B" w:rsidRPr="00A02BE3">
        <w:rPr>
          <w:rFonts w:hint="eastAsia"/>
          <w:b/>
          <w:i/>
          <w:color w:val="000000" w:themeColor="text1"/>
          <w:sz w:val="18"/>
          <w:szCs w:val="18"/>
        </w:rPr>
        <w:t>:</w:t>
      </w:r>
      <w:r w:rsidR="004E686B" w:rsidRPr="00A02BE3">
        <w:rPr>
          <w:rFonts w:hint="eastAsia"/>
          <w:b/>
          <w:color w:val="000000" w:themeColor="text1"/>
          <w:sz w:val="18"/>
          <w:szCs w:val="18"/>
        </w:rPr>
        <w:t xml:space="preserve"> all employers worked for and positions held should be stated in </w:t>
      </w:r>
      <w:r w:rsidR="00E57001" w:rsidRPr="00A02BE3">
        <w:rPr>
          <w:rFonts w:hint="eastAsia"/>
          <w:b/>
          <w:color w:val="000000" w:themeColor="text1"/>
          <w:sz w:val="18"/>
          <w:szCs w:val="18"/>
        </w:rPr>
        <w:t>chronological order</w:t>
      </w:r>
      <w:r w:rsidR="004E686B" w:rsidRPr="00A02BE3">
        <w:rPr>
          <w:rFonts w:hint="eastAsia"/>
          <w:b/>
          <w:color w:val="000000" w:themeColor="text1"/>
          <w:sz w:val="18"/>
          <w:szCs w:val="18"/>
        </w:rPr>
        <w:t>. Postdoctoral experience should be stated in this part.</w:t>
      </w:r>
    </w:p>
    <w:p w:rsidR="0047517C" w:rsidRPr="00A02BE3" w:rsidRDefault="001A684E" w:rsidP="00855859">
      <w:pPr>
        <w:widowControl/>
        <w:spacing w:line="280" w:lineRule="exact"/>
        <w:rPr>
          <w:b/>
          <w:color w:val="000000" w:themeColor="text1"/>
          <w:sz w:val="18"/>
          <w:szCs w:val="18"/>
        </w:rPr>
      </w:pPr>
      <w:r w:rsidRPr="00A02BE3">
        <w:rPr>
          <w:rFonts w:hint="eastAsia"/>
          <w:b/>
          <w:color w:val="000000" w:themeColor="text1"/>
          <w:sz w:val="18"/>
          <w:szCs w:val="18"/>
        </w:rPr>
        <w:t>5.</w:t>
      </w:r>
      <w:r w:rsidR="004E686B" w:rsidRPr="00A02BE3">
        <w:rPr>
          <w:rFonts w:hint="eastAsia"/>
          <w:b/>
          <w:color w:val="000000" w:themeColor="text1"/>
          <w:sz w:val="18"/>
          <w:szCs w:val="18"/>
        </w:rPr>
        <w:t>第五项教学工作</w:t>
      </w:r>
      <w:r w:rsidRPr="00A02BE3">
        <w:rPr>
          <w:rFonts w:hint="eastAsia"/>
          <w:b/>
          <w:color w:val="000000" w:themeColor="text1"/>
          <w:sz w:val="18"/>
          <w:szCs w:val="18"/>
        </w:rPr>
        <w:t>：课程属性指公必课（理论</w:t>
      </w:r>
      <w:r w:rsidRPr="00A02BE3">
        <w:rPr>
          <w:rFonts w:hint="eastAsia"/>
          <w:b/>
          <w:color w:val="000000" w:themeColor="text1"/>
          <w:sz w:val="18"/>
          <w:szCs w:val="18"/>
        </w:rPr>
        <w:t>/</w:t>
      </w:r>
      <w:r w:rsidRPr="00A02BE3">
        <w:rPr>
          <w:rFonts w:hint="eastAsia"/>
          <w:b/>
          <w:color w:val="000000" w:themeColor="text1"/>
          <w:sz w:val="18"/>
          <w:szCs w:val="18"/>
        </w:rPr>
        <w:t>实验）、公选课（核心通识</w:t>
      </w:r>
      <w:r w:rsidRPr="00A02BE3">
        <w:rPr>
          <w:rFonts w:hint="eastAsia"/>
          <w:b/>
          <w:color w:val="000000" w:themeColor="text1"/>
          <w:sz w:val="18"/>
          <w:szCs w:val="18"/>
        </w:rPr>
        <w:t>/</w:t>
      </w:r>
      <w:r w:rsidRPr="00A02BE3">
        <w:rPr>
          <w:rFonts w:hint="eastAsia"/>
          <w:b/>
          <w:color w:val="000000" w:themeColor="text1"/>
          <w:sz w:val="18"/>
          <w:szCs w:val="18"/>
        </w:rPr>
        <w:t>非核心通识）、专必课（理论</w:t>
      </w:r>
      <w:r w:rsidRPr="00A02BE3">
        <w:rPr>
          <w:rFonts w:hint="eastAsia"/>
          <w:b/>
          <w:color w:val="000000" w:themeColor="text1"/>
          <w:sz w:val="18"/>
          <w:szCs w:val="18"/>
        </w:rPr>
        <w:t>/</w:t>
      </w:r>
      <w:r w:rsidRPr="00A02BE3">
        <w:rPr>
          <w:rFonts w:hint="eastAsia"/>
          <w:b/>
          <w:color w:val="000000" w:themeColor="text1"/>
          <w:sz w:val="18"/>
          <w:szCs w:val="18"/>
        </w:rPr>
        <w:t>实验）、专选课（理论</w:t>
      </w:r>
      <w:r w:rsidRPr="00A02BE3">
        <w:rPr>
          <w:rFonts w:hint="eastAsia"/>
          <w:b/>
          <w:color w:val="000000" w:themeColor="text1"/>
          <w:sz w:val="18"/>
          <w:szCs w:val="18"/>
        </w:rPr>
        <w:t>&lt;</w:t>
      </w:r>
      <w:r w:rsidRPr="00A02BE3">
        <w:rPr>
          <w:rFonts w:hint="eastAsia"/>
          <w:b/>
          <w:color w:val="000000" w:themeColor="text1"/>
          <w:sz w:val="18"/>
          <w:szCs w:val="18"/>
        </w:rPr>
        <w:t>核心</w:t>
      </w:r>
      <w:r w:rsidRPr="00A02BE3">
        <w:rPr>
          <w:rFonts w:hint="eastAsia"/>
          <w:b/>
          <w:color w:val="000000" w:themeColor="text1"/>
          <w:sz w:val="18"/>
          <w:szCs w:val="18"/>
        </w:rPr>
        <w:t>/</w:t>
      </w:r>
      <w:r w:rsidRPr="00A02BE3">
        <w:rPr>
          <w:rFonts w:hint="eastAsia"/>
          <w:b/>
          <w:color w:val="000000" w:themeColor="text1"/>
          <w:sz w:val="18"/>
          <w:szCs w:val="18"/>
        </w:rPr>
        <w:t>非核心</w:t>
      </w:r>
      <w:r w:rsidRPr="00A02BE3">
        <w:rPr>
          <w:rFonts w:hint="eastAsia"/>
          <w:b/>
          <w:color w:val="000000" w:themeColor="text1"/>
          <w:sz w:val="18"/>
          <w:szCs w:val="18"/>
        </w:rPr>
        <w:t>&gt;/</w:t>
      </w:r>
      <w:r w:rsidRPr="00A02BE3">
        <w:rPr>
          <w:rFonts w:hint="eastAsia"/>
          <w:b/>
          <w:color w:val="000000" w:themeColor="text1"/>
          <w:sz w:val="18"/>
          <w:szCs w:val="18"/>
        </w:rPr>
        <w:t>实验）、实习</w:t>
      </w:r>
      <w:r w:rsidRPr="00A02BE3">
        <w:rPr>
          <w:rFonts w:hint="eastAsia"/>
          <w:b/>
          <w:color w:val="000000" w:themeColor="text1"/>
          <w:sz w:val="18"/>
          <w:szCs w:val="18"/>
        </w:rPr>
        <w:t>/</w:t>
      </w:r>
      <w:r w:rsidRPr="00A02BE3">
        <w:rPr>
          <w:rFonts w:hint="eastAsia"/>
          <w:b/>
          <w:color w:val="000000" w:themeColor="text1"/>
          <w:sz w:val="18"/>
          <w:szCs w:val="18"/>
        </w:rPr>
        <w:t>见习等。</w:t>
      </w:r>
      <w:r w:rsidR="004E686B" w:rsidRPr="00A02BE3">
        <w:rPr>
          <w:b/>
          <w:i/>
          <w:color w:val="000000" w:themeColor="text1"/>
          <w:sz w:val="18"/>
          <w:szCs w:val="18"/>
        </w:rPr>
        <w:t>Teaching Experience</w:t>
      </w:r>
      <w:r w:rsidRPr="00A02BE3">
        <w:rPr>
          <w:rFonts w:hint="eastAsia"/>
          <w:b/>
          <w:i/>
          <w:color w:val="000000" w:themeColor="text1"/>
          <w:sz w:val="18"/>
          <w:szCs w:val="18"/>
        </w:rPr>
        <w:t>：</w:t>
      </w:r>
      <w:r w:rsidR="004E686B" w:rsidRPr="00A02BE3">
        <w:rPr>
          <w:b/>
          <w:i/>
          <w:color w:val="000000" w:themeColor="text1"/>
          <w:sz w:val="18"/>
          <w:szCs w:val="18"/>
        </w:rPr>
        <w:t xml:space="preserve">Course </w:t>
      </w:r>
      <w:r w:rsidR="00E57001" w:rsidRPr="00A02BE3">
        <w:rPr>
          <w:rFonts w:hint="eastAsia"/>
          <w:b/>
          <w:i/>
          <w:color w:val="000000" w:themeColor="text1"/>
          <w:sz w:val="18"/>
          <w:szCs w:val="18"/>
        </w:rPr>
        <w:t>Type</w:t>
      </w:r>
      <w:r w:rsidR="004E686B" w:rsidRPr="00A02BE3">
        <w:rPr>
          <w:rFonts w:hint="eastAsia"/>
          <w:b/>
          <w:color w:val="000000" w:themeColor="text1"/>
          <w:sz w:val="18"/>
          <w:szCs w:val="18"/>
        </w:rPr>
        <w:t xml:space="preserve"> refers to </w:t>
      </w:r>
      <w:r w:rsidR="004E686B" w:rsidRPr="00A02BE3">
        <w:rPr>
          <w:b/>
          <w:color w:val="000000" w:themeColor="text1"/>
          <w:sz w:val="18"/>
          <w:szCs w:val="18"/>
        </w:rPr>
        <w:t>Compulsory</w:t>
      </w:r>
      <w:r w:rsidR="004E686B" w:rsidRPr="00A02BE3">
        <w:rPr>
          <w:rFonts w:hint="eastAsia"/>
          <w:b/>
          <w:color w:val="000000" w:themeColor="text1"/>
          <w:sz w:val="18"/>
          <w:szCs w:val="18"/>
        </w:rPr>
        <w:t xml:space="preserve"> Courses (</w:t>
      </w:r>
      <w:r w:rsidR="004E686B" w:rsidRPr="00A02BE3">
        <w:rPr>
          <w:b/>
          <w:color w:val="000000" w:themeColor="text1"/>
          <w:sz w:val="18"/>
          <w:szCs w:val="18"/>
        </w:rPr>
        <w:t>theoretical</w:t>
      </w:r>
      <w:r w:rsidR="004E686B" w:rsidRPr="00A02BE3">
        <w:rPr>
          <w:rFonts w:hint="eastAsia"/>
          <w:b/>
          <w:color w:val="000000" w:themeColor="text1"/>
          <w:sz w:val="18"/>
          <w:szCs w:val="18"/>
        </w:rPr>
        <w:t xml:space="preserve">/experimental), </w:t>
      </w:r>
      <w:r w:rsidR="00E57001" w:rsidRPr="00A02BE3">
        <w:rPr>
          <w:rFonts w:hint="eastAsia"/>
          <w:b/>
          <w:color w:val="000000" w:themeColor="text1"/>
          <w:sz w:val="18"/>
          <w:szCs w:val="18"/>
        </w:rPr>
        <w:t xml:space="preserve">Public </w:t>
      </w:r>
      <w:r w:rsidR="00BF78A4" w:rsidRPr="00A02BE3">
        <w:rPr>
          <w:rFonts w:hint="eastAsia"/>
          <w:b/>
          <w:color w:val="000000" w:themeColor="text1"/>
          <w:sz w:val="18"/>
          <w:szCs w:val="18"/>
        </w:rPr>
        <w:t>Selective</w:t>
      </w:r>
      <w:r w:rsidR="004E686B" w:rsidRPr="00A02BE3">
        <w:rPr>
          <w:rFonts w:hint="eastAsia"/>
          <w:b/>
          <w:color w:val="000000" w:themeColor="text1"/>
          <w:sz w:val="18"/>
          <w:szCs w:val="18"/>
        </w:rPr>
        <w:t xml:space="preserve"> Courses (core liberal/ non-core liberal), Major Required Courses (</w:t>
      </w:r>
      <w:r w:rsidR="004E686B" w:rsidRPr="00A02BE3">
        <w:rPr>
          <w:b/>
          <w:color w:val="000000" w:themeColor="text1"/>
          <w:sz w:val="18"/>
          <w:szCs w:val="18"/>
        </w:rPr>
        <w:t>theoretical</w:t>
      </w:r>
      <w:r w:rsidR="004E686B" w:rsidRPr="00A02BE3">
        <w:rPr>
          <w:rFonts w:hint="eastAsia"/>
          <w:b/>
          <w:color w:val="000000" w:themeColor="text1"/>
          <w:sz w:val="18"/>
          <w:szCs w:val="18"/>
        </w:rPr>
        <w:t xml:space="preserve">/experimental), Major </w:t>
      </w:r>
      <w:r w:rsidR="00BF78A4" w:rsidRPr="00A02BE3">
        <w:rPr>
          <w:rFonts w:hint="eastAsia"/>
          <w:b/>
          <w:color w:val="000000" w:themeColor="text1"/>
          <w:sz w:val="18"/>
          <w:szCs w:val="18"/>
        </w:rPr>
        <w:t xml:space="preserve">Selective </w:t>
      </w:r>
      <w:r w:rsidR="004E686B" w:rsidRPr="00A02BE3">
        <w:rPr>
          <w:rFonts w:hint="eastAsia"/>
          <w:b/>
          <w:color w:val="000000" w:themeColor="text1"/>
          <w:sz w:val="18"/>
          <w:szCs w:val="18"/>
        </w:rPr>
        <w:t>Cou</w:t>
      </w:r>
      <w:r w:rsidR="002111F8" w:rsidRPr="00A02BE3">
        <w:rPr>
          <w:rFonts w:hint="eastAsia"/>
          <w:b/>
          <w:color w:val="000000" w:themeColor="text1"/>
          <w:sz w:val="18"/>
          <w:szCs w:val="18"/>
        </w:rPr>
        <w:t>rses (</w:t>
      </w:r>
      <w:r w:rsidR="004E686B" w:rsidRPr="00A02BE3">
        <w:rPr>
          <w:b/>
          <w:color w:val="000000" w:themeColor="text1"/>
          <w:sz w:val="18"/>
          <w:szCs w:val="18"/>
        </w:rPr>
        <w:t>theoretical</w:t>
      </w:r>
      <w:r w:rsidR="004E686B" w:rsidRPr="00A02BE3">
        <w:rPr>
          <w:rFonts w:hint="eastAsia"/>
          <w:b/>
          <w:color w:val="000000" w:themeColor="text1"/>
          <w:sz w:val="18"/>
          <w:szCs w:val="18"/>
        </w:rPr>
        <w:t xml:space="preserve"> (core/non-core)/experimental) and Intern, etc..</w:t>
      </w:r>
    </w:p>
    <w:p w:rsidR="002111F8" w:rsidRPr="00A02BE3" w:rsidRDefault="001A684E" w:rsidP="00855859">
      <w:pPr>
        <w:spacing w:line="280" w:lineRule="exact"/>
        <w:rPr>
          <w:b/>
          <w:bCs/>
          <w:color w:val="000000" w:themeColor="text1"/>
          <w:sz w:val="20"/>
          <w:szCs w:val="20"/>
        </w:rPr>
      </w:pPr>
      <w:r w:rsidRPr="00A02BE3">
        <w:rPr>
          <w:rFonts w:hint="eastAsia"/>
          <w:b/>
          <w:color w:val="000000" w:themeColor="text1"/>
          <w:sz w:val="18"/>
          <w:szCs w:val="18"/>
        </w:rPr>
        <w:t xml:space="preserve">6. </w:t>
      </w:r>
      <w:r w:rsidR="004E686B" w:rsidRPr="00A02BE3">
        <w:rPr>
          <w:rFonts w:hint="eastAsia"/>
          <w:b/>
          <w:color w:val="000000" w:themeColor="text1"/>
          <w:sz w:val="18"/>
          <w:szCs w:val="18"/>
        </w:rPr>
        <w:t>代表性论著请按相应要求填写，作者中有本人指导的学生时，请在学生名字处注明；刊物类别，文科</w:t>
      </w:r>
      <w:r w:rsidRPr="00A02BE3">
        <w:rPr>
          <w:rFonts w:hint="eastAsia"/>
          <w:b/>
          <w:color w:val="000000" w:themeColor="text1"/>
          <w:sz w:val="18"/>
          <w:szCs w:val="18"/>
        </w:rPr>
        <w:t>按</w:t>
      </w:r>
      <w:r w:rsidRPr="00A02BE3">
        <w:rPr>
          <w:rFonts w:hint="eastAsia"/>
          <w:b/>
          <w:color w:val="000000" w:themeColor="text1"/>
          <w:sz w:val="18"/>
          <w:szCs w:val="18"/>
        </w:rPr>
        <w:t>SSCI</w:t>
      </w:r>
      <w:r w:rsidRPr="00A02BE3">
        <w:rPr>
          <w:rFonts w:hint="eastAsia"/>
          <w:b/>
          <w:color w:val="000000" w:themeColor="text1"/>
          <w:sz w:val="18"/>
          <w:szCs w:val="18"/>
        </w:rPr>
        <w:t>、</w:t>
      </w:r>
      <w:r w:rsidRPr="00A02BE3">
        <w:rPr>
          <w:b/>
          <w:color w:val="000000" w:themeColor="text1"/>
          <w:sz w:val="18"/>
          <w:szCs w:val="18"/>
        </w:rPr>
        <w:t>SCI</w:t>
      </w:r>
      <w:r w:rsidRPr="00A02BE3">
        <w:rPr>
          <w:b/>
          <w:color w:val="000000" w:themeColor="text1"/>
          <w:sz w:val="18"/>
          <w:szCs w:val="18"/>
        </w:rPr>
        <w:t>影响因子前</w:t>
      </w:r>
      <w:r w:rsidRPr="00A02BE3">
        <w:rPr>
          <w:b/>
          <w:color w:val="000000" w:themeColor="text1"/>
          <w:sz w:val="18"/>
          <w:szCs w:val="18"/>
        </w:rPr>
        <w:t>1%</w:t>
      </w:r>
      <w:r w:rsidRPr="00A02BE3">
        <w:rPr>
          <w:b/>
          <w:color w:val="000000" w:themeColor="text1"/>
          <w:sz w:val="18"/>
          <w:szCs w:val="18"/>
        </w:rPr>
        <w:t>的刊物</w:t>
      </w:r>
      <w:r w:rsidRPr="00A02BE3">
        <w:rPr>
          <w:rFonts w:hint="eastAsia"/>
          <w:b/>
          <w:color w:val="000000" w:themeColor="text1"/>
          <w:sz w:val="18"/>
          <w:szCs w:val="18"/>
        </w:rPr>
        <w:t>、</w:t>
      </w:r>
      <w:r w:rsidRPr="00A02BE3">
        <w:rPr>
          <w:b/>
          <w:color w:val="000000" w:themeColor="text1"/>
          <w:sz w:val="18"/>
          <w:szCs w:val="18"/>
        </w:rPr>
        <w:t>国际顶尖</w:t>
      </w:r>
      <w:r w:rsidRPr="00A02BE3">
        <w:rPr>
          <w:rFonts w:hint="eastAsia"/>
          <w:b/>
          <w:color w:val="000000" w:themeColor="text1"/>
          <w:sz w:val="18"/>
          <w:szCs w:val="18"/>
        </w:rPr>
        <w:t>A</w:t>
      </w:r>
      <w:r w:rsidRPr="00A02BE3">
        <w:rPr>
          <w:rFonts w:hint="eastAsia"/>
          <w:b/>
          <w:color w:val="000000" w:themeColor="text1"/>
          <w:sz w:val="18"/>
          <w:szCs w:val="18"/>
        </w:rPr>
        <w:t>类</w:t>
      </w:r>
      <w:r w:rsidRPr="00A02BE3">
        <w:rPr>
          <w:b/>
          <w:color w:val="000000" w:themeColor="text1"/>
          <w:sz w:val="18"/>
          <w:szCs w:val="18"/>
        </w:rPr>
        <w:t>学术期刊</w:t>
      </w:r>
      <w:r w:rsidRPr="00A02BE3">
        <w:rPr>
          <w:rFonts w:hint="eastAsia"/>
          <w:b/>
          <w:color w:val="000000" w:themeColor="text1"/>
          <w:sz w:val="18"/>
          <w:szCs w:val="18"/>
        </w:rPr>
        <w:t>、</w:t>
      </w:r>
      <w:r w:rsidRPr="00A02BE3">
        <w:rPr>
          <w:b/>
          <w:color w:val="000000" w:themeColor="text1"/>
          <w:sz w:val="18"/>
          <w:szCs w:val="18"/>
        </w:rPr>
        <w:t>在所属一级学科（及交叉学科）公认的权威期刊</w:t>
      </w:r>
      <w:r w:rsidRPr="00A02BE3">
        <w:rPr>
          <w:rFonts w:hint="eastAsia"/>
          <w:b/>
          <w:color w:val="000000" w:themeColor="text1"/>
          <w:sz w:val="18"/>
          <w:szCs w:val="18"/>
        </w:rPr>
        <w:t>填写</w:t>
      </w:r>
      <w:r w:rsidR="004E686B" w:rsidRPr="00A02BE3">
        <w:rPr>
          <w:rFonts w:hint="eastAsia"/>
          <w:b/>
          <w:color w:val="000000" w:themeColor="text1"/>
          <w:sz w:val="18"/>
          <w:szCs w:val="18"/>
        </w:rPr>
        <w:t>，理工</w:t>
      </w:r>
      <w:r w:rsidRPr="00A02BE3">
        <w:rPr>
          <w:rFonts w:hint="eastAsia"/>
          <w:b/>
          <w:color w:val="000000" w:themeColor="text1"/>
          <w:sz w:val="18"/>
          <w:szCs w:val="18"/>
        </w:rPr>
        <w:t>医科按、</w:t>
      </w:r>
      <w:r w:rsidRPr="00A02BE3">
        <w:rPr>
          <w:b/>
          <w:color w:val="000000" w:themeColor="text1"/>
          <w:sz w:val="18"/>
          <w:szCs w:val="18"/>
        </w:rPr>
        <w:t>Science</w:t>
      </w:r>
      <w:r w:rsidRPr="00A02BE3">
        <w:rPr>
          <w:b/>
          <w:color w:val="000000" w:themeColor="text1"/>
          <w:sz w:val="18"/>
          <w:szCs w:val="18"/>
        </w:rPr>
        <w:t>、</w:t>
      </w:r>
      <w:r w:rsidRPr="00A02BE3">
        <w:rPr>
          <w:b/>
          <w:color w:val="000000" w:themeColor="text1"/>
          <w:sz w:val="18"/>
          <w:szCs w:val="18"/>
        </w:rPr>
        <w:t>Nature</w:t>
      </w:r>
      <w:r w:rsidRPr="00A02BE3">
        <w:rPr>
          <w:b/>
          <w:color w:val="000000" w:themeColor="text1"/>
          <w:sz w:val="18"/>
          <w:szCs w:val="18"/>
        </w:rPr>
        <w:t>、</w:t>
      </w:r>
      <w:r w:rsidRPr="00A02BE3">
        <w:rPr>
          <w:b/>
          <w:color w:val="000000" w:themeColor="text1"/>
          <w:sz w:val="18"/>
          <w:szCs w:val="18"/>
        </w:rPr>
        <w:t>Cell</w:t>
      </w:r>
      <w:r w:rsidRPr="00A02BE3">
        <w:rPr>
          <w:b/>
          <w:color w:val="000000" w:themeColor="text1"/>
          <w:sz w:val="18"/>
          <w:szCs w:val="18"/>
        </w:rPr>
        <w:t>等学术刊物</w:t>
      </w:r>
      <w:r w:rsidRPr="00A02BE3">
        <w:rPr>
          <w:rFonts w:hint="eastAsia"/>
          <w:b/>
          <w:color w:val="000000" w:themeColor="text1"/>
          <w:sz w:val="18"/>
          <w:szCs w:val="18"/>
        </w:rPr>
        <w:t>或其</w:t>
      </w:r>
      <w:r w:rsidRPr="00A02BE3">
        <w:rPr>
          <w:b/>
          <w:color w:val="000000" w:themeColor="text1"/>
          <w:sz w:val="18"/>
          <w:szCs w:val="18"/>
        </w:rPr>
        <w:t>高影响因子的子刊</w:t>
      </w:r>
      <w:r w:rsidRPr="00A02BE3">
        <w:rPr>
          <w:rFonts w:hint="eastAsia"/>
          <w:b/>
          <w:color w:val="000000" w:themeColor="text1"/>
          <w:sz w:val="18"/>
          <w:szCs w:val="18"/>
        </w:rPr>
        <w:t>、</w:t>
      </w:r>
      <w:r w:rsidRPr="00A02BE3">
        <w:rPr>
          <w:b/>
          <w:color w:val="000000" w:themeColor="text1"/>
          <w:sz w:val="18"/>
          <w:szCs w:val="18"/>
        </w:rPr>
        <w:t>在所属一级学科（及交叉学科）的权威期刊（即影响因子最高的</w:t>
      </w:r>
      <w:r w:rsidRPr="00A02BE3">
        <w:rPr>
          <w:b/>
          <w:color w:val="000000" w:themeColor="text1"/>
          <w:sz w:val="18"/>
          <w:szCs w:val="18"/>
        </w:rPr>
        <w:t>1-3</w:t>
      </w:r>
      <w:r w:rsidRPr="00A02BE3">
        <w:rPr>
          <w:b/>
          <w:color w:val="000000" w:themeColor="text1"/>
          <w:sz w:val="18"/>
          <w:szCs w:val="18"/>
        </w:rPr>
        <w:t>种期刊）</w:t>
      </w:r>
      <w:r w:rsidRPr="00A02BE3">
        <w:rPr>
          <w:rFonts w:hint="eastAsia"/>
          <w:b/>
          <w:color w:val="000000" w:themeColor="text1"/>
          <w:sz w:val="18"/>
          <w:szCs w:val="18"/>
        </w:rPr>
        <w:t>、</w:t>
      </w:r>
      <w:r w:rsidRPr="00A02BE3">
        <w:rPr>
          <w:b/>
          <w:color w:val="000000" w:themeColor="text1"/>
          <w:sz w:val="18"/>
          <w:szCs w:val="18"/>
        </w:rPr>
        <w:t>ESI</w:t>
      </w:r>
      <w:r w:rsidRPr="00A02BE3">
        <w:rPr>
          <w:b/>
          <w:color w:val="000000" w:themeColor="text1"/>
          <w:sz w:val="18"/>
          <w:szCs w:val="18"/>
        </w:rPr>
        <w:t>的</w:t>
      </w:r>
      <w:r w:rsidRPr="00A02BE3">
        <w:rPr>
          <w:b/>
          <w:color w:val="000000" w:themeColor="text1"/>
          <w:sz w:val="18"/>
          <w:szCs w:val="18"/>
        </w:rPr>
        <w:t>Top Paper</w:t>
      </w:r>
      <w:r w:rsidRPr="00A02BE3">
        <w:rPr>
          <w:rFonts w:hint="eastAsia"/>
          <w:b/>
          <w:color w:val="000000" w:themeColor="text1"/>
          <w:sz w:val="18"/>
          <w:szCs w:val="18"/>
        </w:rPr>
        <w:t>填写</w:t>
      </w:r>
      <w:r w:rsidR="004E686B" w:rsidRPr="00A02BE3">
        <w:rPr>
          <w:rFonts w:hint="eastAsia"/>
          <w:b/>
          <w:color w:val="000000" w:themeColor="text1"/>
          <w:sz w:val="18"/>
          <w:szCs w:val="18"/>
        </w:rPr>
        <w:t>。</w:t>
      </w:r>
      <w:r w:rsidR="00821E64" w:rsidRPr="00A02BE3">
        <w:rPr>
          <w:rFonts w:hint="eastAsia"/>
          <w:b/>
          <w:i/>
          <w:color w:val="000000" w:themeColor="text1"/>
          <w:sz w:val="18"/>
          <w:szCs w:val="18"/>
        </w:rPr>
        <w:t xml:space="preserve">Representative </w:t>
      </w:r>
      <w:r w:rsidR="004E686B" w:rsidRPr="00A02BE3">
        <w:rPr>
          <w:b/>
          <w:i/>
          <w:color w:val="000000" w:themeColor="text1"/>
          <w:sz w:val="18"/>
          <w:szCs w:val="18"/>
        </w:rPr>
        <w:t>P</w:t>
      </w:r>
      <w:r w:rsidR="004E686B" w:rsidRPr="00A02BE3">
        <w:rPr>
          <w:rFonts w:hint="eastAsia"/>
          <w:b/>
          <w:i/>
          <w:color w:val="000000" w:themeColor="text1"/>
          <w:sz w:val="18"/>
          <w:szCs w:val="18"/>
        </w:rPr>
        <w:t>ublications</w:t>
      </w:r>
      <w:r w:rsidR="004E686B" w:rsidRPr="00A02BE3">
        <w:rPr>
          <w:rFonts w:hint="eastAsia"/>
          <w:b/>
          <w:color w:val="000000" w:themeColor="text1"/>
          <w:sz w:val="18"/>
          <w:szCs w:val="18"/>
        </w:rPr>
        <w:t xml:space="preserve">: Please fill in the table according to the requirements. Please indicate the student you supervised if he/she is one of the authors. </w:t>
      </w:r>
      <w:r w:rsidR="004E686B" w:rsidRPr="00A02BE3">
        <w:rPr>
          <w:b/>
          <w:i/>
          <w:color w:val="000000" w:themeColor="text1"/>
          <w:sz w:val="18"/>
          <w:szCs w:val="18"/>
        </w:rPr>
        <w:t>Journal Category</w:t>
      </w:r>
      <w:r w:rsidR="004E686B" w:rsidRPr="00A02BE3">
        <w:rPr>
          <w:rFonts w:hint="eastAsia"/>
          <w:b/>
          <w:i/>
          <w:color w:val="000000" w:themeColor="text1"/>
          <w:sz w:val="18"/>
          <w:szCs w:val="18"/>
        </w:rPr>
        <w:t xml:space="preserve">: </w:t>
      </w:r>
      <w:r w:rsidR="004E686B" w:rsidRPr="00A02BE3">
        <w:rPr>
          <w:rFonts w:hint="eastAsia"/>
          <w:b/>
          <w:color w:val="000000" w:themeColor="text1"/>
          <w:sz w:val="18"/>
          <w:szCs w:val="18"/>
        </w:rPr>
        <w:t xml:space="preserve">Applicants from </w:t>
      </w:r>
      <w:r w:rsidR="002111F8" w:rsidRPr="00A02BE3">
        <w:rPr>
          <w:rFonts w:hint="eastAsia"/>
          <w:b/>
          <w:color w:val="000000" w:themeColor="text1"/>
          <w:sz w:val="18"/>
          <w:szCs w:val="18"/>
        </w:rPr>
        <w:t>H</w:t>
      </w:r>
      <w:r w:rsidR="002111F8" w:rsidRPr="00A02BE3">
        <w:rPr>
          <w:b/>
          <w:color w:val="000000" w:themeColor="text1"/>
          <w:sz w:val="18"/>
          <w:szCs w:val="18"/>
        </w:rPr>
        <w:t>umanities &amp;</w:t>
      </w:r>
      <w:r w:rsidR="002111F8" w:rsidRPr="00A02BE3">
        <w:rPr>
          <w:rFonts w:hint="eastAsia"/>
          <w:b/>
          <w:color w:val="000000" w:themeColor="text1"/>
          <w:sz w:val="18"/>
          <w:szCs w:val="18"/>
        </w:rPr>
        <w:t>S</w:t>
      </w:r>
      <w:r w:rsidR="002111F8" w:rsidRPr="00A02BE3">
        <w:rPr>
          <w:b/>
          <w:color w:val="000000" w:themeColor="text1"/>
          <w:sz w:val="18"/>
          <w:szCs w:val="18"/>
        </w:rPr>
        <w:t xml:space="preserve">ocial </w:t>
      </w:r>
      <w:r w:rsidR="002111F8" w:rsidRPr="00A02BE3">
        <w:rPr>
          <w:rFonts w:hint="eastAsia"/>
          <w:b/>
          <w:color w:val="000000" w:themeColor="text1"/>
          <w:sz w:val="18"/>
          <w:szCs w:val="18"/>
        </w:rPr>
        <w:t>S</w:t>
      </w:r>
      <w:r w:rsidR="004E686B" w:rsidRPr="00A02BE3">
        <w:rPr>
          <w:b/>
          <w:color w:val="000000" w:themeColor="text1"/>
          <w:sz w:val="18"/>
          <w:szCs w:val="18"/>
        </w:rPr>
        <w:t>ciences</w:t>
      </w:r>
      <w:r w:rsidR="004E686B" w:rsidRPr="00A02BE3">
        <w:rPr>
          <w:rFonts w:hint="eastAsia"/>
          <w:b/>
          <w:color w:val="000000" w:themeColor="text1"/>
          <w:sz w:val="18"/>
          <w:szCs w:val="18"/>
        </w:rPr>
        <w:t xml:space="preserve"> should indicate</w:t>
      </w:r>
      <w:r w:rsidR="002111F8" w:rsidRPr="00A02BE3">
        <w:rPr>
          <w:rFonts w:hint="eastAsia"/>
          <w:b/>
          <w:bCs/>
          <w:color w:val="000000" w:themeColor="text1"/>
          <w:sz w:val="20"/>
          <w:szCs w:val="20"/>
        </w:rPr>
        <w:t xml:space="preserve"> S</w:t>
      </w:r>
      <w:r w:rsidR="002111F8" w:rsidRPr="00A02BE3">
        <w:rPr>
          <w:b/>
          <w:bCs/>
          <w:color w:val="000000" w:themeColor="text1"/>
          <w:sz w:val="20"/>
          <w:szCs w:val="20"/>
        </w:rPr>
        <w:t>SCI</w:t>
      </w:r>
      <w:r w:rsidR="002111F8" w:rsidRPr="00A02BE3">
        <w:rPr>
          <w:rFonts w:hint="eastAsia"/>
          <w:b/>
          <w:bCs/>
          <w:color w:val="000000" w:themeColor="text1"/>
          <w:sz w:val="20"/>
          <w:szCs w:val="20"/>
        </w:rPr>
        <w:t>, SCI journals with top 1% IF (Influence Factor)</w:t>
      </w:r>
      <w:r w:rsidR="002111F8" w:rsidRPr="00A02BE3">
        <w:rPr>
          <w:rFonts w:hint="eastAsia"/>
          <w:bCs/>
          <w:color w:val="000000" w:themeColor="text1"/>
          <w:sz w:val="20"/>
          <w:szCs w:val="20"/>
        </w:rPr>
        <w:t>, i</w:t>
      </w:r>
      <w:r w:rsidR="002111F8" w:rsidRPr="00A02BE3">
        <w:rPr>
          <w:rFonts w:hint="eastAsia"/>
          <w:b/>
          <w:bCs/>
          <w:color w:val="000000" w:themeColor="text1"/>
          <w:sz w:val="20"/>
          <w:szCs w:val="20"/>
        </w:rPr>
        <w:t>nternational top-A academic journals,</w:t>
      </w:r>
      <w:r w:rsidR="002111F8" w:rsidRPr="00A02BE3">
        <w:rPr>
          <w:b/>
          <w:bCs/>
          <w:color w:val="000000" w:themeColor="text1"/>
          <w:sz w:val="20"/>
          <w:szCs w:val="20"/>
        </w:rPr>
        <w:t>public</w:t>
      </w:r>
      <w:r w:rsidR="002111F8" w:rsidRPr="00A02BE3">
        <w:rPr>
          <w:rFonts w:hint="eastAsia"/>
          <w:b/>
          <w:bCs/>
          <w:color w:val="000000" w:themeColor="text1"/>
          <w:sz w:val="20"/>
          <w:szCs w:val="20"/>
        </w:rPr>
        <w:t xml:space="preserve">-recognizedauthority journals in the first-level discipline or inter-disciplines of the field; </w:t>
      </w:r>
      <w:r w:rsidR="002111F8" w:rsidRPr="00A02BE3">
        <w:rPr>
          <w:rFonts w:hint="eastAsia"/>
          <w:b/>
          <w:color w:val="000000" w:themeColor="text1"/>
          <w:sz w:val="18"/>
          <w:szCs w:val="18"/>
        </w:rPr>
        <w:t xml:space="preserve">Applicants from </w:t>
      </w:r>
      <w:r w:rsidR="002111F8" w:rsidRPr="00A02BE3">
        <w:rPr>
          <w:b/>
          <w:color w:val="000000" w:themeColor="text1"/>
          <w:sz w:val="18"/>
          <w:szCs w:val="18"/>
        </w:rPr>
        <w:t>Science and Engineering</w:t>
      </w:r>
      <w:r w:rsidR="002111F8" w:rsidRPr="00A02BE3">
        <w:rPr>
          <w:rFonts w:hint="eastAsia"/>
          <w:b/>
          <w:color w:val="000000" w:themeColor="text1"/>
          <w:sz w:val="18"/>
          <w:szCs w:val="18"/>
        </w:rPr>
        <w:t>，</w:t>
      </w:r>
      <w:r w:rsidR="002111F8" w:rsidRPr="00A02BE3">
        <w:rPr>
          <w:rFonts w:hint="eastAsia"/>
          <w:b/>
          <w:color w:val="000000" w:themeColor="text1"/>
          <w:sz w:val="18"/>
          <w:szCs w:val="18"/>
        </w:rPr>
        <w:t>Medical Science should indi</w:t>
      </w:r>
      <w:r w:rsidR="002111F8" w:rsidRPr="00A02BE3">
        <w:rPr>
          <w:rFonts w:hint="eastAsia"/>
          <w:b/>
          <w:bCs/>
          <w:color w:val="000000" w:themeColor="text1"/>
          <w:sz w:val="20"/>
          <w:szCs w:val="20"/>
        </w:rPr>
        <w:t xml:space="preserve">cate </w:t>
      </w:r>
      <w:r w:rsidR="002111F8" w:rsidRPr="00A02BE3">
        <w:rPr>
          <w:b/>
          <w:bCs/>
          <w:color w:val="000000" w:themeColor="text1"/>
          <w:sz w:val="20"/>
          <w:szCs w:val="20"/>
        </w:rPr>
        <w:t>Science</w:t>
      </w:r>
      <w:r w:rsidR="002111F8" w:rsidRPr="00A02BE3">
        <w:rPr>
          <w:rFonts w:hint="eastAsia"/>
          <w:b/>
          <w:bCs/>
          <w:color w:val="000000" w:themeColor="text1"/>
          <w:sz w:val="20"/>
          <w:szCs w:val="20"/>
        </w:rPr>
        <w:t xml:space="preserve">, </w:t>
      </w:r>
      <w:r w:rsidR="002111F8" w:rsidRPr="00A02BE3">
        <w:rPr>
          <w:b/>
          <w:bCs/>
          <w:color w:val="000000" w:themeColor="text1"/>
          <w:sz w:val="20"/>
          <w:szCs w:val="20"/>
        </w:rPr>
        <w:t>Nature</w:t>
      </w:r>
      <w:r w:rsidR="002111F8" w:rsidRPr="00A02BE3">
        <w:rPr>
          <w:rFonts w:hint="eastAsia"/>
          <w:b/>
          <w:bCs/>
          <w:color w:val="000000" w:themeColor="text1"/>
          <w:sz w:val="20"/>
          <w:szCs w:val="20"/>
        </w:rPr>
        <w:t xml:space="preserve">, </w:t>
      </w:r>
      <w:r w:rsidR="002111F8" w:rsidRPr="00A02BE3">
        <w:rPr>
          <w:b/>
          <w:bCs/>
          <w:color w:val="000000" w:themeColor="text1"/>
          <w:sz w:val="20"/>
          <w:szCs w:val="20"/>
        </w:rPr>
        <w:t>Cell</w:t>
      </w:r>
      <w:r w:rsidR="002111F8" w:rsidRPr="00A02BE3">
        <w:rPr>
          <w:rFonts w:hint="eastAsia"/>
          <w:b/>
          <w:bCs/>
          <w:color w:val="000000" w:themeColor="text1"/>
          <w:sz w:val="20"/>
          <w:szCs w:val="20"/>
        </w:rPr>
        <w:t xml:space="preserve"> and their sub-journals with high IF,authority journals (one to three kinds of journal with highest IF ) ,Top Paper of ESI. </w:t>
      </w:r>
    </w:p>
    <w:p w:rsidR="0047517C" w:rsidRPr="00A02BE3" w:rsidRDefault="002E42EF" w:rsidP="00855859">
      <w:pPr>
        <w:spacing w:line="280" w:lineRule="exact"/>
        <w:rPr>
          <w:b/>
          <w:color w:val="000000" w:themeColor="text1"/>
          <w:sz w:val="18"/>
          <w:szCs w:val="18"/>
        </w:rPr>
      </w:pPr>
      <w:r w:rsidRPr="00A02BE3">
        <w:rPr>
          <w:rFonts w:hint="eastAsia"/>
          <w:b/>
          <w:color w:val="000000" w:themeColor="text1"/>
          <w:sz w:val="18"/>
          <w:szCs w:val="18"/>
        </w:rPr>
        <w:t xml:space="preserve">7. </w:t>
      </w:r>
      <w:r w:rsidR="004E686B" w:rsidRPr="00A02BE3">
        <w:rPr>
          <w:rFonts w:hint="eastAsia"/>
          <w:b/>
          <w:color w:val="000000" w:themeColor="text1"/>
          <w:sz w:val="18"/>
          <w:szCs w:val="18"/>
        </w:rPr>
        <w:t>承担科研项目：不含校内项目，按项目来源、项目名称、项目批准号、项目全部参加人员（注明主持人）、起止时间、本人承担部分列出。</w:t>
      </w:r>
      <w:r w:rsidR="004E686B" w:rsidRPr="00A02BE3">
        <w:rPr>
          <w:b/>
          <w:i/>
          <w:color w:val="000000" w:themeColor="text1"/>
          <w:sz w:val="18"/>
          <w:szCs w:val="18"/>
        </w:rPr>
        <w:t>Research Grants</w:t>
      </w:r>
      <w:r w:rsidR="004E686B" w:rsidRPr="00A02BE3">
        <w:rPr>
          <w:rFonts w:hint="eastAsia"/>
          <w:b/>
          <w:i/>
          <w:color w:val="000000" w:themeColor="text1"/>
          <w:sz w:val="18"/>
          <w:szCs w:val="18"/>
        </w:rPr>
        <w:t xml:space="preserve">: </w:t>
      </w:r>
      <w:r w:rsidR="004E686B" w:rsidRPr="00A02BE3">
        <w:rPr>
          <w:b/>
          <w:color w:val="000000" w:themeColor="text1"/>
          <w:sz w:val="18"/>
          <w:szCs w:val="18"/>
        </w:rPr>
        <w:t>university</w:t>
      </w:r>
      <w:r w:rsidR="004E686B" w:rsidRPr="00A02BE3">
        <w:rPr>
          <w:rFonts w:hint="eastAsia"/>
          <w:b/>
          <w:color w:val="000000" w:themeColor="text1"/>
          <w:sz w:val="18"/>
          <w:szCs w:val="18"/>
        </w:rPr>
        <w:t>-</w:t>
      </w:r>
      <w:r w:rsidR="004E686B" w:rsidRPr="00A02BE3">
        <w:rPr>
          <w:b/>
          <w:color w:val="000000" w:themeColor="text1"/>
          <w:sz w:val="18"/>
          <w:szCs w:val="18"/>
        </w:rPr>
        <w:t xml:space="preserve">level grants </w:t>
      </w:r>
      <w:r w:rsidR="004E686B" w:rsidRPr="00A02BE3">
        <w:rPr>
          <w:rFonts w:hint="eastAsia"/>
          <w:b/>
          <w:color w:val="000000" w:themeColor="text1"/>
          <w:sz w:val="18"/>
          <w:szCs w:val="18"/>
        </w:rPr>
        <w:t xml:space="preserve">are </w:t>
      </w:r>
      <w:r w:rsidR="004E686B" w:rsidRPr="00A02BE3">
        <w:rPr>
          <w:b/>
          <w:color w:val="000000" w:themeColor="text1"/>
          <w:sz w:val="18"/>
          <w:szCs w:val="18"/>
        </w:rPr>
        <w:t>not included</w:t>
      </w:r>
      <w:r w:rsidR="004E686B" w:rsidRPr="00A02BE3">
        <w:rPr>
          <w:rFonts w:hint="eastAsia"/>
          <w:b/>
          <w:color w:val="000000" w:themeColor="text1"/>
          <w:sz w:val="18"/>
          <w:szCs w:val="18"/>
        </w:rPr>
        <w:t xml:space="preserve">; please list the </w:t>
      </w:r>
      <w:r w:rsidR="004E686B" w:rsidRPr="00A02BE3">
        <w:rPr>
          <w:b/>
          <w:color w:val="000000" w:themeColor="text1"/>
          <w:sz w:val="18"/>
          <w:szCs w:val="18"/>
        </w:rPr>
        <w:t>following</w:t>
      </w:r>
      <w:r w:rsidR="004E686B" w:rsidRPr="00A02BE3">
        <w:rPr>
          <w:rFonts w:hint="eastAsia"/>
          <w:b/>
          <w:color w:val="000000" w:themeColor="text1"/>
          <w:sz w:val="18"/>
          <w:szCs w:val="18"/>
        </w:rPr>
        <w:t xml:space="preserve"> information: </w:t>
      </w:r>
      <w:r w:rsidR="004E686B" w:rsidRPr="00A02BE3">
        <w:rPr>
          <w:b/>
          <w:color w:val="000000" w:themeColor="text1"/>
          <w:sz w:val="18"/>
          <w:szCs w:val="18"/>
        </w:rPr>
        <w:t xml:space="preserve">Source of Funding, Title of the Grant/Project(No.),List of Project Members(project director should be indicated clearly ), Beginning &amp; Ending Dates, </w:t>
      </w:r>
      <w:r w:rsidRPr="00A02BE3">
        <w:rPr>
          <w:rFonts w:hint="eastAsia"/>
          <w:b/>
          <w:color w:val="000000" w:themeColor="text1"/>
          <w:sz w:val="18"/>
          <w:szCs w:val="18"/>
        </w:rPr>
        <w:t>Portions Responsible.</w:t>
      </w:r>
    </w:p>
    <w:p w:rsidR="0047517C" w:rsidRPr="00A02BE3" w:rsidRDefault="002E42EF" w:rsidP="00855859">
      <w:pPr>
        <w:widowControl/>
        <w:spacing w:line="280" w:lineRule="exact"/>
        <w:rPr>
          <w:b/>
          <w:color w:val="000000" w:themeColor="text1"/>
          <w:sz w:val="18"/>
          <w:szCs w:val="18"/>
        </w:rPr>
      </w:pPr>
      <w:r w:rsidRPr="00A02BE3">
        <w:rPr>
          <w:rFonts w:hint="eastAsia"/>
          <w:b/>
          <w:color w:val="000000" w:themeColor="text1"/>
          <w:sz w:val="18"/>
          <w:szCs w:val="18"/>
        </w:rPr>
        <w:t xml:space="preserve">8. </w:t>
      </w:r>
      <w:r w:rsidR="004E686B" w:rsidRPr="00A02BE3">
        <w:rPr>
          <w:rFonts w:hint="eastAsia"/>
          <w:b/>
          <w:color w:val="000000" w:themeColor="text1"/>
          <w:sz w:val="18"/>
          <w:szCs w:val="18"/>
        </w:rPr>
        <w:t>主持或参加国际学术会议情况：个人角色或贡献指</w:t>
      </w:r>
      <w:r w:rsidR="004E686B" w:rsidRPr="00A02BE3">
        <w:rPr>
          <w:rFonts w:hint="eastAsia"/>
          <w:b/>
          <w:color w:val="000000" w:themeColor="text1"/>
          <w:sz w:val="18"/>
          <w:szCs w:val="18"/>
        </w:rPr>
        <w:t>Chair/Co-chair/</w:t>
      </w:r>
      <w:r w:rsidR="004E686B" w:rsidRPr="00A02BE3">
        <w:rPr>
          <w:b/>
          <w:color w:val="000000" w:themeColor="text1"/>
          <w:sz w:val="18"/>
          <w:szCs w:val="18"/>
        </w:rPr>
        <w:t xml:space="preserve"> PC Member</w:t>
      </w:r>
      <w:r w:rsidR="004E686B" w:rsidRPr="00A02BE3">
        <w:rPr>
          <w:rFonts w:hint="eastAsia"/>
          <w:b/>
          <w:color w:val="000000" w:themeColor="text1"/>
          <w:sz w:val="18"/>
          <w:szCs w:val="18"/>
        </w:rPr>
        <w:t>/</w:t>
      </w:r>
      <w:r w:rsidR="004E686B" w:rsidRPr="00A02BE3">
        <w:rPr>
          <w:b/>
          <w:color w:val="000000" w:themeColor="text1"/>
          <w:sz w:val="18"/>
          <w:szCs w:val="18"/>
        </w:rPr>
        <w:t xml:space="preserve"> Invited Reviewer</w:t>
      </w:r>
      <w:r w:rsidR="004E686B" w:rsidRPr="00A02BE3">
        <w:rPr>
          <w:rFonts w:hint="eastAsia"/>
          <w:b/>
          <w:color w:val="000000" w:themeColor="text1"/>
          <w:sz w:val="18"/>
          <w:szCs w:val="18"/>
        </w:rPr>
        <w:t>/</w:t>
      </w:r>
      <w:r w:rsidR="0092591C" w:rsidRPr="00A02BE3">
        <w:rPr>
          <w:rFonts w:hint="eastAsia"/>
          <w:b/>
          <w:color w:val="000000" w:themeColor="text1"/>
          <w:sz w:val="18"/>
          <w:szCs w:val="18"/>
        </w:rPr>
        <w:t>Guest</w:t>
      </w:r>
      <w:r w:rsidR="004E686B" w:rsidRPr="00A02BE3">
        <w:rPr>
          <w:rFonts w:hint="eastAsia"/>
          <w:b/>
          <w:color w:val="000000" w:themeColor="text1"/>
          <w:sz w:val="18"/>
          <w:szCs w:val="18"/>
        </w:rPr>
        <w:t>Speaker</w:t>
      </w:r>
      <w:r w:rsidR="004E686B" w:rsidRPr="00A02BE3">
        <w:rPr>
          <w:rFonts w:hint="eastAsia"/>
          <w:b/>
          <w:color w:val="000000" w:themeColor="text1"/>
          <w:sz w:val="18"/>
          <w:szCs w:val="18"/>
        </w:rPr>
        <w:t>。</w:t>
      </w:r>
      <w:r w:rsidR="004E686B" w:rsidRPr="00A02BE3">
        <w:rPr>
          <w:b/>
          <w:i/>
          <w:color w:val="000000" w:themeColor="text1"/>
          <w:sz w:val="18"/>
          <w:szCs w:val="18"/>
        </w:rPr>
        <w:t>Chairing/Attending International Academic Conference</w:t>
      </w:r>
      <w:r w:rsidR="004E686B" w:rsidRPr="00A02BE3">
        <w:rPr>
          <w:rFonts w:hint="eastAsia"/>
          <w:b/>
          <w:i/>
          <w:color w:val="000000" w:themeColor="text1"/>
          <w:sz w:val="18"/>
          <w:szCs w:val="18"/>
        </w:rPr>
        <w:t>:</w:t>
      </w:r>
      <w:r w:rsidR="004E686B" w:rsidRPr="00A02BE3">
        <w:rPr>
          <w:b/>
          <w:i/>
          <w:color w:val="000000" w:themeColor="text1"/>
          <w:sz w:val="18"/>
          <w:szCs w:val="18"/>
        </w:rPr>
        <w:t xml:space="preserve"> Role in the conference</w:t>
      </w:r>
      <w:r w:rsidR="004E686B" w:rsidRPr="00A02BE3">
        <w:rPr>
          <w:rFonts w:hint="eastAsia"/>
          <w:b/>
          <w:color w:val="000000" w:themeColor="text1"/>
          <w:sz w:val="18"/>
          <w:szCs w:val="18"/>
        </w:rPr>
        <w:t xml:space="preserve"> refers to Chair/Co-chair/</w:t>
      </w:r>
      <w:r w:rsidR="004E686B" w:rsidRPr="00A02BE3">
        <w:rPr>
          <w:b/>
          <w:color w:val="000000" w:themeColor="text1"/>
          <w:sz w:val="18"/>
          <w:szCs w:val="18"/>
        </w:rPr>
        <w:t xml:space="preserve"> PC Member</w:t>
      </w:r>
      <w:r w:rsidR="004E686B" w:rsidRPr="00A02BE3">
        <w:rPr>
          <w:rFonts w:hint="eastAsia"/>
          <w:b/>
          <w:color w:val="000000" w:themeColor="text1"/>
          <w:sz w:val="18"/>
          <w:szCs w:val="18"/>
        </w:rPr>
        <w:t>/</w:t>
      </w:r>
      <w:r w:rsidR="004E686B" w:rsidRPr="00A02BE3">
        <w:rPr>
          <w:b/>
          <w:color w:val="000000" w:themeColor="text1"/>
          <w:sz w:val="18"/>
          <w:szCs w:val="18"/>
        </w:rPr>
        <w:t xml:space="preserve"> Invited Reviewer</w:t>
      </w:r>
      <w:r w:rsidR="004E686B" w:rsidRPr="00A02BE3">
        <w:rPr>
          <w:rFonts w:hint="eastAsia"/>
          <w:b/>
          <w:color w:val="000000" w:themeColor="text1"/>
          <w:sz w:val="18"/>
          <w:szCs w:val="18"/>
        </w:rPr>
        <w:t>/</w:t>
      </w:r>
      <w:r w:rsidR="0092591C" w:rsidRPr="00A02BE3">
        <w:rPr>
          <w:rFonts w:hint="eastAsia"/>
          <w:b/>
          <w:color w:val="000000" w:themeColor="text1"/>
          <w:sz w:val="18"/>
          <w:szCs w:val="18"/>
        </w:rPr>
        <w:t>Guest</w:t>
      </w:r>
      <w:r w:rsidR="004E686B" w:rsidRPr="00A02BE3">
        <w:rPr>
          <w:rFonts w:hint="eastAsia"/>
          <w:b/>
          <w:color w:val="000000" w:themeColor="text1"/>
          <w:sz w:val="18"/>
          <w:szCs w:val="18"/>
        </w:rPr>
        <w:t>Speaker.</w:t>
      </w:r>
    </w:p>
    <w:p w:rsidR="0047517C" w:rsidRPr="00A02BE3" w:rsidRDefault="00031B97" w:rsidP="00855859">
      <w:pPr>
        <w:widowControl/>
        <w:spacing w:line="280" w:lineRule="exact"/>
        <w:rPr>
          <w:b/>
          <w:color w:val="000000" w:themeColor="text1"/>
          <w:sz w:val="18"/>
          <w:szCs w:val="18"/>
        </w:rPr>
      </w:pPr>
      <w:r>
        <w:rPr>
          <w:rFonts w:hint="eastAsia"/>
          <w:b/>
          <w:color w:val="000000" w:themeColor="text1"/>
          <w:sz w:val="18"/>
          <w:szCs w:val="18"/>
        </w:rPr>
        <w:t>9</w:t>
      </w:r>
      <w:r w:rsidR="00E60D74" w:rsidRPr="00A02BE3">
        <w:rPr>
          <w:rFonts w:hint="eastAsia"/>
          <w:b/>
          <w:color w:val="000000" w:themeColor="text1"/>
          <w:sz w:val="18"/>
          <w:szCs w:val="18"/>
        </w:rPr>
        <w:t>.</w:t>
      </w:r>
      <w:r w:rsidR="004E686B" w:rsidRPr="00A02BE3">
        <w:rPr>
          <w:rFonts w:hint="eastAsia"/>
          <w:b/>
          <w:color w:val="000000" w:themeColor="text1"/>
          <w:sz w:val="18"/>
          <w:szCs w:val="18"/>
        </w:rPr>
        <w:t>表格填写完毕，请申请人用钢笔或签字笔在确认处签字并注明日期。</w:t>
      </w:r>
      <w:r w:rsidR="004E686B" w:rsidRPr="00A02BE3">
        <w:rPr>
          <w:rFonts w:hint="eastAsia"/>
          <w:b/>
          <w:color w:val="000000" w:themeColor="text1"/>
          <w:sz w:val="18"/>
          <w:szCs w:val="18"/>
        </w:rPr>
        <w:t xml:space="preserve"> Upon completing the form, please sign your name and the date with a </w:t>
      </w:r>
      <w:r w:rsidR="004E686B" w:rsidRPr="00A02BE3">
        <w:rPr>
          <w:b/>
          <w:color w:val="000000" w:themeColor="text1"/>
          <w:sz w:val="18"/>
          <w:szCs w:val="18"/>
        </w:rPr>
        <w:t>fountain pen</w:t>
      </w:r>
      <w:r w:rsidR="004E686B" w:rsidRPr="00A02BE3">
        <w:rPr>
          <w:rFonts w:hint="eastAsia"/>
          <w:b/>
          <w:color w:val="000000" w:themeColor="text1"/>
          <w:sz w:val="18"/>
          <w:szCs w:val="18"/>
        </w:rPr>
        <w:t xml:space="preserve"> or </w:t>
      </w:r>
      <w:r w:rsidR="00775C84" w:rsidRPr="00A02BE3">
        <w:rPr>
          <w:rFonts w:hint="eastAsia"/>
          <w:b/>
          <w:color w:val="000000" w:themeColor="text1"/>
          <w:sz w:val="18"/>
          <w:szCs w:val="18"/>
        </w:rPr>
        <w:t xml:space="preserve">gel </w:t>
      </w:r>
      <w:r w:rsidR="004E686B" w:rsidRPr="00A02BE3">
        <w:rPr>
          <w:rFonts w:hint="eastAsia"/>
          <w:b/>
          <w:color w:val="000000" w:themeColor="text1"/>
          <w:sz w:val="18"/>
          <w:szCs w:val="18"/>
        </w:rPr>
        <w:t>pen.</w:t>
      </w:r>
    </w:p>
    <w:p w:rsidR="004E686B" w:rsidRPr="00A02BE3" w:rsidRDefault="00031B97" w:rsidP="00855859">
      <w:pPr>
        <w:widowControl/>
        <w:spacing w:line="280" w:lineRule="exact"/>
        <w:rPr>
          <w:b/>
          <w:color w:val="000000" w:themeColor="text1"/>
          <w:sz w:val="18"/>
          <w:szCs w:val="18"/>
        </w:rPr>
      </w:pPr>
      <w:r>
        <w:rPr>
          <w:rFonts w:hint="eastAsia"/>
          <w:b/>
          <w:color w:val="000000" w:themeColor="text1"/>
          <w:sz w:val="18"/>
          <w:szCs w:val="18"/>
        </w:rPr>
        <w:t>10</w:t>
      </w:r>
      <w:r w:rsidR="00E60D74" w:rsidRPr="00A02BE3">
        <w:rPr>
          <w:rFonts w:hint="eastAsia"/>
          <w:b/>
          <w:color w:val="000000" w:themeColor="text1"/>
          <w:sz w:val="18"/>
          <w:szCs w:val="18"/>
        </w:rPr>
        <w:t xml:space="preserve">. </w:t>
      </w:r>
      <w:r w:rsidR="004E686B" w:rsidRPr="00A02BE3">
        <w:rPr>
          <w:rFonts w:hint="eastAsia"/>
          <w:b/>
          <w:color w:val="000000" w:themeColor="text1"/>
          <w:sz w:val="18"/>
          <w:szCs w:val="18"/>
        </w:rPr>
        <w:t>申请者所提供的资料将用作招聘或其它与聘用有关事宜，供大学有关部门、委员会或其它处理招聘或聘用事宜的人士查阅。招聘或聘用程序完成后，未获录用的申请者资料如已无需保留，将全部销毁。申请表格及重要材料请</w:t>
      </w:r>
      <w:r w:rsidR="004E686B" w:rsidRPr="00A02BE3">
        <w:rPr>
          <w:b/>
          <w:color w:val="000000" w:themeColor="text1"/>
          <w:sz w:val="18"/>
          <w:szCs w:val="18"/>
        </w:rPr>
        <w:t>申请者</w:t>
      </w:r>
      <w:r w:rsidR="004E686B" w:rsidRPr="00A02BE3">
        <w:rPr>
          <w:rFonts w:hint="eastAsia"/>
          <w:b/>
          <w:color w:val="000000" w:themeColor="text1"/>
          <w:sz w:val="18"/>
          <w:szCs w:val="18"/>
        </w:rPr>
        <w:t>留副本。</w:t>
      </w:r>
      <w:r w:rsidR="004E686B" w:rsidRPr="00A02BE3">
        <w:rPr>
          <w:rFonts w:hint="eastAsia"/>
          <w:b/>
          <w:color w:val="000000" w:themeColor="text1"/>
          <w:sz w:val="18"/>
          <w:szCs w:val="18"/>
        </w:rPr>
        <w:t xml:space="preserve">Materials offered by the applicants are only used for the interview and appointment. </w:t>
      </w:r>
      <w:r w:rsidR="004E686B" w:rsidRPr="00A02BE3">
        <w:rPr>
          <w:b/>
          <w:color w:val="000000" w:themeColor="text1"/>
          <w:sz w:val="18"/>
          <w:szCs w:val="18"/>
        </w:rPr>
        <w:t>T</w:t>
      </w:r>
      <w:r w:rsidR="004E686B" w:rsidRPr="00A02BE3">
        <w:rPr>
          <w:rFonts w:hint="eastAsia"/>
          <w:b/>
          <w:color w:val="000000" w:themeColor="text1"/>
          <w:sz w:val="18"/>
          <w:szCs w:val="18"/>
        </w:rPr>
        <w:t xml:space="preserve">hey are checked by relevant departments, committees and persons who are in charge of the appointment process. </w:t>
      </w:r>
      <w:r w:rsidR="004E686B" w:rsidRPr="00A02BE3">
        <w:rPr>
          <w:b/>
          <w:color w:val="000000" w:themeColor="text1"/>
          <w:sz w:val="18"/>
          <w:szCs w:val="18"/>
        </w:rPr>
        <w:t>W</w:t>
      </w:r>
      <w:r w:rsidR="004E686B" w:rsidRPr="00A02BE3">
        <w:rPr>
          <w:rFonts w:hint="eastAsia"/>
          <w:b/>
          <w:color w:val="000000" w:themeColor="text1"/>
          <w:sz w:val="18"/>
          <w:szCs w:val="18"/>
        </w:rPr>
        <w:t xml:space="preserve">hen the process is closed, the materials of </w:t>
      </w:r>
      <w:r w:rsidR="00BF78A4" w:rsidRPr="00A02BE3">
        <w:rPr>
          <w:b/>
          <w:color w:val="000000" w:themeColor="text1"/>
          <w:sz w:val="18"/>
          <w:szCs w:val="18"/>
        </w:rPr>
        <w:t>unsuccessful</w:t>
      </w:r>
      <w:r w:rsidR="004E686B" w:rsidRPr="00A02BE3">
        <w:rPr>
          <w:rFonts w:hint="eastAsia"/>
          <w:b/>
          <w:color w:val="000000" w:themeColor="text1"/>
          <w:sz w:val="18"/>
          <w:szCs w:val="18"/>
        </w:rPr>
        <w:t xml:space="preserve">applicants will be destroyed </w:t>
      </w:r>
      <w:r w:rsidR="00775C84" w:rsidRPr="00A02BE3">
        <w:rPr>
          <w:rFonts w:hint="eastAsia"/>
          <w:b/>
          <w:color w:val="000000" w:themeColor="text1"/>
          <w:sz w:val="18"/>
          <w:szCs w:val="18"/>
        </w:rPr>
        <w:t>when it is no longer necessary to keep them</w:t>
      </w:r>
      <w:r w:rsidR="004E686B" w:rsidRPr="00A02BE3">
        <w:rPr>
          <w:rFonts w:hint="eastAsia"/>
          <w:b/>
          <w:color w:val="000000" w:themeColor="text1"/>
          <w:sz w:val="18"/>
          <w:szCs w:val="18"/>
        </w:rPr>
        <w:t xml:space="preserve">. The </w:t>
      </w:r>
      <w:r w:rsidR="00BF78A4" w:rsidRPr="00A02BE3">
        <w:rPr>
          <w:rFonts w:hint="eastAsia"/>
          <w:b/>
          <w:color w:val="000000" w:themeColor="text1"/>
          <w:sz w:val="18"/>
          <w:szCs w:val="18"/>
        </w:rPr>
        <w:t>a</w:t>
      </w:r>
      <w:r w:rsidR="004E686B" w:rsidRPr="00A02BE3">
        <w:rPr>
          <w:rFonts w:hint="eastAsia"/>
          <w:b/>
          <w:color w:val="000000" w:themeColor="text1"/>
          <w:sz w:val="18"/>
          <w:szCs w:val="18"/>
        </w:rPr>
        <w:t>pplicant is advised to keep a copy of the form and important application materials.</w:t>
      </w:r>
    </w:p>
    <w:sectPr w:rsidR="004E686B" w:rsidRPr="00A02BE3" w:rsidSect="0047517C">
      <w:headerReference w:type="default" r:id="rId7"/>
      <w:footerReference w:type="even" r:id="rId8"/>
      <w:footerReference w:type="default" r:id="rId9"/>
      <w:pgSz w:w="11906" w:h="16838"/>
      <w:pgMar w:top="1134" w:right="1531" w:bottom="1134"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D97" w:rsidRDefault="00AC5D97">
      <w:r>
        <w:separator/>
      </w:r>
    </w:p>
  </w:endnote>
  <w:endnote w:type="continuationSeparator" w:id="1">
    <w:p w:rsidR="00AC5D97" w:rsidRDefault="00AC5D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D3D" w:rsidRDefault="002348D9">
    <w:pPr>
      <w:pStyle w:val="a8"/>
      <w:framePr w:h="0" w:wrap="around" w:vAnchor="text" w:hAnchor="margin" w:xAlign="right" w:y="1"/>
      <w:rPr>
        <w:rStyle w:val="a6"/>
      </w:rPr>
    </w:pPr>
    <w:r>
      <w:fldChar w:fldCharType="begin"/>
    </w:r>
    <w:r w:rsidR="00DC3D3D">
      <w:rPr>
        <w:rStyle w:val="a6"/>
      </w:rPr>
      <w:instrText xml:space="preserve">PAGE  </w:instrText>
    </w:r>
    <w:r>
      <w:fldChar w:fldCharType="separate"/>
    </w:r>
    <w:r w:rsidR="00DC3D3D">
      <w:rPr>
        <w:rStyle w:val="a6"/>
      </w:rPr>
      <w:t>7</w:t>
    </w:r>
    <w:r>
      <w:fldChar w:fldCharType="end"/>
    </w:r>
  </w:p>
  <w:p w:rsidR="00DC3D3D" w:rsidRDefault="00DC3D3D">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D3D" w:rsidRDefault="002348D9">
    <w:pPr>
      <w:pStyle w:val="a8"/>
      <w:framePr w:h="0" w:wrap="around" w:vAnchor="text" w:hAnchor="margin" w:xAlign="right" w:y="1"/>
      <w:rPr>
        <w:rStyle w:val="a6"/>
      </w:rPr>
    </w:pPr>
    <w:r>
      <w:fldChar w:fldCharType="begin"/>
    </w:r>
    <w:r w:rsidR="00DC3D3D">
      <w:rPr>
        <w:rStyle w:val="a6"/>
      </w:rPr>
      <w:instrText xml:space="preserve">PAGE  </w:instrText>
    </w:r>
    <w:r>
      <w:fldChar w:fldCharType="separate"/>
    </w:r>
    <w:r w:rsidR="00AC5D97">
      <w:rPr>
        <w:rStyle w:val="a6"/>
        <w:noProof/>
      </w:rPr>
      <w:t>1</w:t>
    </w:r>
    <w:r>
      <w:fldChar w:fldCharType="end"/>
    </w:r>
  </w:p>
  <w:p w:rsidR="00DC3D3D" w:rsidRDefault="00DC3D3D">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D97" w:rsidRDefault="00AC5D97">
      <w:r>
        <w:separator/>
      </w:r>
    </w:p>
  </w:footnote>
  <w:footnote w:type="continuationSeparator" w:id="1">
    <w:p w:rsidR="00AC5D97" w:rsidRDefault="00AC5D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D3D" w:rsidRDefault="00DC3D3D">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suff w:val="nothing"/>
      <w:lvlText w:val="（%1）"/>
      <w:lvlJc w:val="left"/>
    </w:lvl>
  </w:abstractNum>
  <w:abstractNum w:abstractNumId="1">
    <w:nsid w:val="00000002"/>
    <w:multiLevelType w:val="singleLevel"/>
    <w:tmpl w:val="00000002"/>
    <w:lvl w:ilvl="0">
      <w:start w:val="2"/>
      <w:numFmt w:val="chineseCounting"/>
      <w:suff w:val="nothing"/>
      <w:lvlText w:val="%1、"/>
      <w:lvlJc w:val="left"/>
    </w:lvl>
  </w:abstractNum>
  <w:abstractNum w:abstractNumId="2">
    <w:nsid w:val="00000003"/>
    <w:multiLevelType w:val="singleLevel"/>
    <w:tmpl w:val="00000003"/>
    <w:lvl w:ilvl="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11266"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2235B"/>
    <w:rsid w:val="00031B97"/>
    <w:rsid w:val="00033086"/>
    <w:rsid w:val="000425EB"/>
    <w:rsid w:val="00063F6A"/>
    <w:rsid w:val="00070192"/>
    <w:rsid w:val="00080CC6"/>
    <w:rsid w:val="00083CD3"/>
    <w:rsid w:val="00086C6E"/>
    <w:rsid w:val="000A5E3D"/>
    <w:rsid w:val="000B2BAA"/>
    <w:rsid w:val="000C0536"/>
    <w:rsid w:val="000C5385"/>
    <w:rsid w:val="000D0617"/>
    <w:rsid w:val="000D2BA8"/>
    <w:rsid w:val="000D43AD"/>
    <w:rsid w:val="000F566E"/>
    <w:rsid w:val="00112584"/>
    <w:rsid w:val="00123E6F"/>
    <w:rsid w:val="00132402"/>
    <w:rsid w:val="00147094"/>
    <w:rsid w:val="00172A27"/>
    <w:rsid w:val="00180452"/>
    <w:rsid w:val="0018236A"/>
    <w:rsid w:val="001A684E"/>
    <w:rsid w:val="001B146F"/>
    <w:rsid w:val="001C1DB3"/>
    <w:rsid w:val="001D1D7E"/>
    <w:rsid w:val="001E2C82"/>
    <w:rsid w:val="001E4459"/>
    <w:rsid w:val="002055F0"/>
    <w:rsid w:val="002111F8"/>
    <w:rsid w:val="00213BE3"/>
    <w:rsid w:val="002348D9"/>
    <w:rsid w:val="00251A1B"/>
    <w:rsid w:val="0026409F"/>
    <w:rsid w:val="002719E5"/>
    <w:rsid w:val="00275E1C"/>
    <w:rsid w:val="00287A4A"/>
    <w:rsid w:val="002B11EB"/>
    <w:rsid w:val="002B6D8B"/>
    <w:rsid w:val="002C4C9A"/>
    <w:rsid w:val="002E42EF"/>
    <w:rsid w:val="003226B6"/>
    <w:rsid w:val="00322BE1"/>
    <w:rsid w:val="003274CE"/>
    <w:rsid w:val="0033492D"/>
    <w:rsid w:val="00367AD1"/>
    <w:rsid w:val="0038125B"/>
    <w:rsid w:val="003910B1"/>
    <w:rsid w:val="003A33DA"/>
    <w:rsid w:val="003A4CE3"/>
    <w:rsid w:val="003D429A"/>
    <w:rsid w:val="003E5FC2"/>
    <w:rsid w:val="003F0067"/>
    <w:rsid w:val="004031D4"/>
    <w:rsid w:val="00404F86"/>
    <w:rsid w:val="00415110"/>
    <w:rsid w:val="00426A88"/>
    <w:rsid w:val="00426B66"/>
    <w:rsid w:val="004733DF"/>
    <w:rsid w:val="0047517C"/>
    <w:rsid w:val="00485C95"/>
    <w:rsid w:val="004A3426"/>
    <w:rsid w:val="004C08F0"/>
    <w:rsid w:val="004C74A9"/>
    <w:rsid w:val="004E2D92"/>
    <w:rsid w:val="004E3BAE"/>
    <w:rsid w:val="004E686B"/>
    <w:rsid w:val="004E73EE"/>
    <w:rsid w:val="005065BD"/>
    <w:rsid w:val="005217FA"/>
    <w:rsid w:val="00525742"/>
    <w:rsid w:val="0056550D"/>
    <w:rsid w:val="00566077"/>
    <w:rsid w:val="00573FE7"/>
    <w:rsid w:val="0058314C"/>
    <w:rsid w:val="00583DFF"/>
    <w:rsid w:val="00591ACB"/>
    <w:rsid w:val="005936C2"/>
    <w:rsid w:val="005B6A20"/>
    <w:rsid w:val="005C3D8D"/>
    <w:rsid w:val="005D152C"/>
    <w:rsid w:val="005E403F"/>
    <w:rsid w:val="00624D2D"/>
    <w:rsid w:val="006415EB"/>
    <w:rsid w:val="00643593"/>
    <w:rsid w:val="00655A56"/>
    <w:rsid w:val="0066381F"/>
    <w:rsid w:val="006907A4"/>
    <w:rsid w:val="006919C5"/>
    <w:rsid w:val="006B1CD7"/>
    <w:rsid w:val="006B3CC3"/>
    <w:rsid w:val="006C2EE3"/>
    <w:rsid w:val="006D4E5E"/>
    <w:rsid w:val="006E04CF"/>
    <w:rsid w:val="006E305B"/>
    <w:rsid w:val="006F25BE"/>
    <w:rsid w:val="00703C94"/>
    <w:rsid w:val="00716589"/>
    <w:rsid w:val="00761802"/>
    <w:rsid w:val="00775C84"/>
    <w:rsid w:val="007A3C7B"/>
    <w:rsid w:val="007B5407"/>
    <w:rsid w:val="007B7815"/>
    <w:rsid w:val="007D3FB6"/>
    <w:rsid w:val="007E0720"/>
    <w:rsid w:val="007E3A5F"/>
    <w:rsid w:val="007F5389"/>
    <w:rsid w:val="00803E5A"/>
    <w:rsid w:val="00805113"/>
    <w:rsid w:val="00807ECC"/>
    <w:rsid w:val="0081086C"/>
    <w:rsid w:val="008108CE"/>
    <w:rsid w:val="00821E64"/>
    <w:rsid w:val="00822323"/>
    <w:rsid w:val="00841A1F"/>
    <w:rsid w:val="008459CE"/>
    <w:rsid w:val="00855859"/>
    <w:rsid w:val="00857DB6"/>
    <w:rsid w:val="00863104"/>
    <w:rsid w:val="0087518B"/>
    <w:rsid w:val="00883F22"/>
    <w:rsid w:val="00894D1A"/>
    <w:rsid w:val="008968ED"/>
    <w:rsid w:val="008C3ECA"/>
    <w:rsid w:val="008E6E7C"/>
    <w:rsid w:val="00900376"/>
    <w:rsid w:val="009040FF"/>
    <w:rsid w:val="009121D2"/>
    <w:rsid w:val="0092591C"/>
    <w:rsid w:val="00925E8D"/>
    <w:rsid w:val="009324F1"/>
    <w:rsid w:val="00936A09"/>
    <w:rsid w:val="00937374"/>
    <w:rsid w:val="00943498"/>
    <w:rsid w:val="00966D60"/>
    <w:rsid w:val="00970761"/>
    <w:rsid w:val="009751A6"/>
    <w:rsid w:val="00975849"/>
    <w:rsid w:val="00990F99"/>
    <w:rsid w:val="009C326F"/>
    <w:rsid w:val="009D368A"/>
    <w:rsid w:val="009D6597"/>
    <w:rsid w:val="009E15B1"/>
    <w:rsid w:val="009E3F00"/>
    <w:rsid w:val="009E4C17"/>
    <w:rsid w:val="009E5DC6"/>
    <w:rsid w:val="00A02B09"/>
    <w:rsid w:val="00A02BE3"/>
    <w:rsid w:val="00A03579"/>
    <w:rsid w:val="00A11F64"/>
    <w:rsid w:val="00A24F1B"/>
    <w:rsid w:val="00A31830"/>
    <w:rsid w:val="00A32224"/>
    <w:rsid w:val="00A856EC"/>
    <w:rsid w:val="00A907DA"/>
    <w:rsid w:val="00A933FC"/>
    <w:rsid w:val="00AA290E"/>
    <w:rsid w:val="00AB1C8D"/>
    <w:rsid w:val="00AC5D97"/>
    <w:rsid w:val="00AC7B3C"/>
    <w:rsid w:val="00AC7ECF"/>
    <w:rsid w:val="00AE0DD7"/>
    <w:rsid w:val="00AF51C9"/>
    <w:rsid w:val="00B15FE1"/>
    <w:rsid w:val="00B23CFB"/>
    <w:rsid w:val="00B30207"/>
    <w:rsid w:val="00B37121"/>
    <w:rsid w:val="00B5320D"/>
    <w:rsid w:val="00B6261C"/>
    <w:rsid w:val="00B719F4"/>
    <w:rsid w:val="00BA0AF3"/>
    <w:rsid w:val="00BA2DB1"/>
    <w:rsid w:val="00BF0DEE"/>
    <w:rsid w:val="00BF5AB7"/>
    <w:rsid w:val="00BF78A4"/>
    <w:rsid w:val="00C04E4D"/>
    <w:rsid w:val="00C1118B"/>
    <w:rsid w:val="00C12B79"/>
    <w:rsid w:val="00C249EB"/>
    <w:rsid w:val="00C347C4"/>
    <w:rsid w:val="00C35882"/>
    <w:rsid w:val="00C370F6"/>
    <w:rsid w:val="00C37DB5"/>
    <w:rsid w:val="00C75F5B"/>
    <w:rsid w:val="00C77C20"/>
    <w:rsid w:val="00C90EE1"/>
    <w:rsid w:val="00C92FD5"/>
    <w:rsid w:val="00C9546B"/>
    <w:rsid w:val="00CA53FB"/>
    <w:rsid w:val="00CB4A76"/>
    <w:rsid w:val="00CC5F3F"/>
    <w:rsid w:val="00CD7C9E"/>
    <w:rsid w:val="00CF1EF5"/>
    <w:rsid w:val="00D041C9"/>
    <w:rsid w:val="00D0538B"/>
    <w:rsid w:val="00D07BE5"/>
    <w:rsid w:val="00D252F4"/>
    <w:rsid w:val="00D33CF7"/>
    <w:rsid w:val="00D35AB9"/>
    <w:rsid w:val="00D444B2"/>
    <w:rsid w:val="00D51E0D"/>
    <w:rsid w:val="00D542B7"/>
    <w:rsid w:val="00D72283"/>
    <w:rsid w:val="00D736F5"/>
    <w:rsid w:val="00D8056D"/>
    <w:rsid w:val="00D8291E"/>
    <w:rsid w:val="00D8440C"/>
    <w:rsid w:val="00D84579"/>
    <w:rsid w:val="00D85DEF"/>
    <w:rsid w:val="00D86A04"/>
    <w:rsid w:val="00D87B59"/>
    <w:rsid w:val="00D9195B"/>
    <w:rsid w:val="00D97597"/>
    <w:rsid w:val="00DC1EF2"/>
    <w:rsid w:val="00DC2014"/>
    <w:rsid w:val="00DC3D3D"/>
    <w:rsid w:val="00E0263D"/>
    <w:rsid w:val="00E17300"/>
    <w:rsid w:val="00E31D14"/>
    <w:rsid w:val="00E57001"/>
    <w:rsid w:val="00E60D74"/>
    <w:rsid w:val="00E6784C"/>
    <w:rsid w:val="00E718CF"/>
    <w:rsid w:val="00E87C33"/>
    <w:rsid w:val="00EA15EC"/>
    <w:rsid w:val="00EA3802"/>
    <w:rsid w:val="00EC0E22"/>
    <w:rsid w:val="00EE21C5"/>
    <w:rsid w:val="00EF1AF1"/>
    <w:rsid w:val="00EF3D35"/>
    <w:rsid w:val="00EF5647"/>
    <w:rsid w:val="00F034D3"/>
    <w:rsid w:val="00F03AF2"/>
    <w:rsid w:val="00F367AF"/>
    <w:rsid w:val="00F42DFE"/>
    <w:rsid w:val="00F55568"/>
    <w:rsid w:val="00F566CC"/>
    <w:rsid w:val="00F6273F"/>
    <w:rsid w:val="00F87C1D"/>
    <w:rsid w:val="00F93706"/>
    <w:rsid w:val="00F96828"/>
    <w:rsid w:val="00F97912"/>
    <w:rsid w:val="00FE2920"/>
    <w:rsid w:val="00FE3B8A"/>
    <w:rsid w:val="00FE3DEC"/>
    <w:rsid w:val="00FE69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17C"/>
    <w:pPr>
      <w:widowControl w:val="0"/>
      <w:jc w:val="both"/>
    </w:pPr>
    <w:rPr>
      <w:kern w:val="2"/>
      <w:sz w:val="21"/>
      <w:szCs w:val="24"/>
    </w:rPr>
  </w:style>
  <w:style w:type="paragraph" w:styleId="1">
    <w:name w:val="heading 1"/>
    <w:basedOn w:val="a"/>
    <w:next w:val="a"/>
    <w:qFormat/>
    <w:rsid w:val="0047517C"/>
    <w:pPr>
      <w:keepNext/>
      <w:adjustRightInd w:val="0"/>
      <w:spacing w:before="440" w:line="220" w:lineRule="exact"/>
      <w:textAlignment w:val="baseline"/>
      <w:outlineLvl w:val="0"/>
    </w:pPr>
    <w:rPr>
      <w:rFonts w:eastAsia="MingLiU" w:hAnsi="Arial"/>
      <w:b/>
      <w:kern w:val="52"/>
      <w:sz w:val="22"/>
      <w:szCs w:val="20"/>
      <w:lang w:eastAsia="zh-TW"/>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文字 Char"/>
    <w:link w:val="a3"/>
    <w:rsid w:val="0047517C"/>
    <w:rPr>
      <w:kern w:val="2"/>
      <w:sz w:val="21"/>
      <w:szCs w:val="24"/>
    </w:rPr>
  </w:style>
  <w:style w:type="character" w:customStyle="1" w:styleId="Char0">
    <w:name w:val="批注主题 Char"/>
    <w:link w:val="a4"/>
    <w:rsid w:val="0047517C"/>
    <w:rPr>
      <w:b/>
      <w:bCs/>
      <w:kern w:val="2"/>
      <w:sz w:val="21"/>
      <w:szCs w:val="24"/>
    </w:rPr>
  </w:style>
  <w:style w:type="character" w:styleId="a5">
    <w:name w:val="annotation reference"/>
    <w:rsid w:val="0047517C"/>
    <w:rPr>
      <w:sz w:val="21"/>
      <w:szCs w:val="21"/>
    </w:rPr>
  </w:style>
  <w:style w:type="character" w:styleId="a6">
    <w:name w:val="page number"/>
    <w:basedOn w:val="a0"/>
    <w:rsid w:val="0047517C"/>
  </w:style>
  <w:style w:type="paragraph" w:styleId="a4">
    <w:name w:val="annotation subject"/>
    <w:basedOn w:val="a3"/>
    <w:next w:val="a3"/>
    <w:link w:val="Char0"/>
    <w:rsid w:val="0047517C"/>
    <w:rPr>
      <w:b/>
      <w:bCs/>
    </w:rPr>
  </w:style>
  <w:style w:type="paragraph" w:customStyle="1" w:styleId="Space">
    <w:name w:val="Space"/>
    <w:basedOn w:val="a"/>
    <w:rsid w:val="0047517C"/>
    <w:pPr>
      <w:adjustRightInd w:val="0"/>
      <w:spacing w:line="48" w:lineRule="auto"/>
      <w:textAlignment w:val="baseline"/>
    </w:pPr>
    <w:rPr>
      <w:rFonts w:eastAsia="MingLiU"/>
      <w:kern w:val="0"/>
      <w:sz w:val="16"/>
      <w:szCs w:val="20"/>
      <w:lang w:eastAsia="zh-TW"/>
    </w:rPr>
  </w:style>
  <w:style w:type="paragraph" w:styleId="a3">
    <w:name w:val="annotation text"/>
    <w:basedOn w:val="a"/>
    <w:link w:val="Char"/>
    <w:rsid w:val="0047517C"/>
    <w:pPr>
      <w:jc w:val="left"/>
    </w:pPr>
  </w:style>
  <w:style w:type="paragraph" w:styleId="a7">
    <w:name w:val="Balloon Text"/>
    <w:basedOn w:val="a"/>
    <w:rsid w:val="0047517C"/>
    <w:rPr>
      <w:sz w:val="18"/>
      <w:szCs w:val="18"/>
    </w:rPr>
  </w:style>
  <w:style w:type="paragraph" w:styleId="a8">
    <w:name w:val="footer"/>
    <w:basedOn w:val="a"/>
    <w:rsid w:val="0047517C"/>
    <w:pPr>
      <w:tabs>
        <w:tab w:val="center" w:pos="4153"/>
        <w:tab w:val="right" w:pos="8306"/>
      </w:tabs>
      <w:snapToGrid w:val="0"/>
      <w:jc w:val="left"/>
    </w:pPr>
    <w:rPr>
      <w:sz w:val="18"/>
      <w:szCs w:val="18"/>
    </w:rPr>
  </w:style>
  <w:style w:type="paragraph" w:styleId="a9">
    <w:name w:val="header"/>
    <w:basedOn w:val="a"/>
    <w:rsid w:val="0047517C"/>
    <w:pPr>
      <w:pBdr>
        <w:bottom w:val="single" w:sz="6" w:space="1" w:color="auto"/>
      </w:pBdr>
      <w:tabs>
        <w:tab w:val="center" w:pos="4153"/>
        <w:tab w:val="right" w:pos="8306"/>
      </w:tabs>
      <w:snapToGrid w:val="0"/>
      <w:jc w:val="center"/>
    </w:pPr>
    <w:rPr>
      <w:sz w:val="18"/>
      <w:szCs w:val="18"/>
    </w:rPr>
  </w:style>
  <w:style w:type="paragraph" w:styleId="aa">
    <w:name w:val="List Paragraph"/>
    <w:basedOn w:val="a"/>
    <w:uiPriority w:val="34"/>
    <w:qFormat/>
    <w:rsid w:val="002E42EF"/>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2084</Words>
  <Characters>11881</Characters>
  <Application>Microsoft Office Word</Application>
  <DocSecurity>0</DocSecurity>
  <PresentationFormat/>
  <Lines>99</Lines>
  <Paragraphs>27</Paragraphs>
  <Slides>0</Slides>
  <Notes>0</Notes>
  <HiddenSlides>0</HiddenSlides>
  <MMClips>0</MMClips>
  <ScaleCrop>false</ScaleCrop>
  <Manager/>
  <Company/>
  <LinksUpToDate>false</LinksUpToDate>
  <CharactersWithSpaces>13938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中山大学教师职位申请表</dc:title>
  <dc:subject/>
  <dc:creator>骆腾</dc:creator>
  <cp:keywords>职位申请</cp:keywords>
  <dc:description/>
  <cp:lastModifiedBy>admin</cp:lastModifiedBy>
  <cp:revision>12</cp:revision>
  <cp:lastPrinted>2006-10-09T07:09:00Z</cp:lastPrinted>
  <dcterms:created xsi:type="dcterms:W3CDTF">2016-02-25T02:59:00Z</dcterms:created>
  <dcterms:modified xsi:type="dcterms:W3CDTF">2017-12-08T00:28:00Z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2052-9.1.0.4180</vt:lpwstr>
  </property>
</Properties>
</file>